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F0B3A" w14:textId="78BB0F40" w:rsidR="006F5FD0" w:rsidRPr="00571687" w:rsidRDefault="006F5FD0" w:rsidP="00D517A4">
      <w:pPr>
        <w:jc w:val="center"/>
        <w:rPr>
          <w:sz w:val="20"/>
          <w:lang w:val="en-GB"/>
        </w:rPr>
      </w:pPr>
      <w:r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6E5EC40B" w:rsidR="00F3539A" w:rsidRPr="00883151" w:rsidRDefault="00DB35A9" w:rsidP="00101385">
      <w:pPr>
        <w:spacing w:before="0" w:after="0"/>
        <w:rPr>
          <w:rStyle w:val="Strong"/>
          <w:sz w:val="22"/>
          <w:szCs w:val="22"/>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B513FE">
        <w:rPr>
          <w:b/>
          <w:sz w:val="22"/>
          <w:szCs w:val="22"/>
          <w:u w:val="single"/>
        </w:rPr>
        <w:br/>
      </w:r>
    </w:p>
    <w:p w14:paraId="5B463A74" w14:textId="173992F3" w:rsidR="00EF74CF" w:rsidRPr="00101385" w:rsidRDefault="00EF74CF" w:rsidP="00EF74CF">
      <w:pPr>
        <w:outlineLvl w:val="0"/>
        <w:rPr>
          <w:rStyle w:val="Strong"/>
          <w:sz w:val="22"/>
          <w:szCs w:val="22"/>
          <w:u w:val="single"/>
          <w:lang w:val="en-GB"/>
        </w:rPr>
      </w:pPr>
      <w:r w:rsidRPr="00101385">
        <w:rPr>
          <w:rStyle w:val="Strong"/>
          <w:sz w:val="22"/>
          <w:szCs w:val="22"/>
          <w:u w:val="single"/>
          <w:lang w:val="en-GB"/>
        </w:rPr>
        <w:t>I.1) Name and address Contracting Authority</w:t>
      </w:r>
    </w:p>
    <w:p w14:paraId="5EA08DF4" w14:textId="040A244F" w:rsidR="00101385" w:rsidRDefault="00EF74CF" w:rsidP="00EF74CF">
      <w:pPr>
        <w:outlineLvl w:val="0"/>
        <w:rPr>
          <w:rStyle w:val="Strong"/>
          <w:b w:val="0"/>
          <w:sz w:val="22"/>
          <w:szCs w:val="22"/>
          <w:lang w:val="en-GB"/>
        </w:rPr>
      </w:pPr>
      <w:r w:rsidRPr="00101385">
        <w:rPr>
          <w:rStyle w:val="Strong"/>
          <w:b w:val="0"/>
          <w:sz w:val="22"/>
          <w:szCs w:val="22"/>
          <w:lang w:val="en-GB"/>
        </w:rPr>
        <w:t xml:space="preserve">Official name: </w:t>
      </w:r>
      <w:r w:rsidR="00101385" w:rsidRPr="00101385">
        <w:rPr>
          <w:sz w:val="22"/>
          <w:szCs w:val="22"/>
        </w:rPr>
        <w:t>Association of environmentally sustainable development - Green Institute</w:t>
      </w:r>
      <w:r w:rsidRPr="00101385">
        <w:rPr>
          <w:rStyle w:val="Strong"/>
          <w:b w:val="0"/>
          <w:sz w:val="22"/>
          <w:szCs w:val="22"/>
          <w:lang w:val="en-GB"/>
        </w:rPr>
        <w:br/>
        <w:t xml:space="preserve">Postal address: </w:t>
      </w:r>
      <w:proofErr w:type="spellStart"/>
      <w:r w:rsidR="00101385" w:rsidRPr="00101385">
        <w:rPr>
          <w:rStyle w:val="Strong"/>
          <w:b w:val="0"/>
          <w:sz w:val="22"/>
          <w:szCs w:val="22"/>
          <w:lang w:val="en-GB"/>
        </w:rPr>
        <w:t>Bulevard</w:t>
      </w:r>
      <w:proofErr w:type="spellEnd"/>
      <w:r w:rsidR="00101385" w:rsidRPr="00101385">
        <w:rPr>
          <w:rStyle w:val="Strong"/>
          <w:b w:val="0"/>
          <w:sz w:val="22"/>
          <w:szCs w:val="22"/>
          <w:lang w:val="en-GB"/>
        </w:rPr>
        <w:t xml:space="preserve"> Koco Racin 20/23 </w:t>
      </w:r>
      <w:r w:rsidRPr="00101385">
        <w:rPr>
          <w:rStyle w:val="Strong"/>
          <w:b w:val="0"/>
          <w:sz w:val="22"/>
          <w:szCs w:val="22"/>
          <w:lang w:val="en-GB"/>
        </w:rPr>
        <w:br/>
        <w:t xml:space="preserve">Town: </w:t>
      </w:r>
      <w:r w:rsidR="00101385" w:rsidRPr="00101385">
        <w:rPr>
          <w:rStyle w:val="Strong"/>
          <w:b w:val="0"/>
          <w:sz w:val="22"/>
          <w:szCs w:val="22"/>
          <w:lang w:val="en-GB"/>
        </w:rPr>
        <w:t>Skopje</w:t>
      </w:r>
      <w:r w:rsidRPr="00101385">
        <w:rPr>
          <w:rStyle w:val="Strong"/>
          <w:b w:val="0"/>
          <w:sz w:val="22"/>
          <w:szCs w:val="22"/>
          <w:lang w:val="en-GB"/>
        </w:rPr>
        <w:br/>
        <w:t>Postal Code: &lt;</w:t>
      </w:r>
      <w:r w:rsidR="00726621">
        <w:rPr>
          <w:rStyle w:val="Strong"/>
          <w:b w:val="0"/>
          <w:sz w:val="22"/>
          <w:szCs w:val="22"/>
          <w:lang w:val="en-GB"/>
        </w:rPr>
        <w:t>1000</w:t>
      </w:r>
      <w:r w:rsidRPr="00101385">
        <w:rPr>
          <w:rStyle w:val="Strong"/>
          <w:b w:val="0"/>
          <w:sz w:val="22"/>
          <w:szCs w:val="22"/>
          <w:lang w:val="en-GB"/>
        </w:rPr>
        <w:t>&gt;</w:t>
      </w:r>
      <w:r w:rsidRPr="00101385">
        <w:rPr>
          <w:rStyle w:val="Strong"/>
          <w:b w:val="0"/>
          <w:sz w:val="22"/>
          <w:szCs w:val="22"/>
          <w:lang w:val="en-GB"/>
        </w:rPr>
        <w:br/>
        <w:t>E-mail:</w:t>
      </w:r>
      <w:r w:rsidR="00101385" w:rsidRPr="00101385">
        <w:rPr>
          <w:rStyle w:val="Strong"/>
          <w:b w:val="0"/>
          <w:sz w:val="22"/>
          <w:szCs w:val="22"/>
          <w:lang w:val="en-GB"/>
        </w:rPr>
        <w:t xml:space="preserve"> project.cooltour2022@gmail.com</w:t>
      </w:r>
      <w:r w:rsidRPr="00101385">
        <w:rPr>
          <w:rStyle w:val="Strong"/>
          <w:b w:val="0"/>
          <w:sz w:val="22"/>
          <w:szCs w:val="22"/>
          <w:lang w:val="en-GB"/>
        </w:rPr>
        <w:br/>
        <w:t>Internet address:</w:t>
      </w:r>
      <w:r>
        <w:rPr>
          <w:rStyle w:val="Strong"/>
          <w:b w:val="0"/>
          <w:sz w:val="22"/>
          <w:szCs w:val="22"/>
          <w:lang w:val="en-GB"/>
        </w:rPr>
        <w:t xml:space="preserve"> </w:t>
      </w:r>
      <w:hyperlink r:id="rId11" w:history="1">
        <w:r w:rsidR="00101385" w:rsidRPr="00F8147D">
          <w:rPr>
            <w:rStyle w:val="Hyperlink"/>
            <w:sz w:val="22"/>
            <w:szCs w:val="22"/>
            <w:lang w:val="en-GB"/>
          </w:rPr>
          <w:t>www.greeninstitute.mk/</w:t>
        </w:r>
      </w:hyperlink>
    </w:p>
    <w:p w14:paraId="615497A0" w14:textId="2B9691DA" w:rsidR="006D4123" w:rsidRDefault="00B513FE" w:rsidP="00EF74CF">
      <w:pPr>
        <w:outlineLvl w:val="0"/>
        <w:rPr>
          <w:sz w:val="22"/>
          <w:szCs w:val="22"/>
        </w:rPr>
      </w:pPr>
      <w:r>
        <w:rPr>
          <w:rStyle w:val="Strong"/>
          <w:sz w:val="22"/>
          <w:szCs w:val="22"/>
          <w:highlight w:val="lightGray"/>
          <w:u w:val="single"/>
          <w:lang w:val="en-GB"/>
        </w:rPr>
        <w:br/>
      </w:r>
      <w:r w:rsidRPr="00101385">
        <w:rPr>
          <w:rStyle w:val="Strong"/>
          <w:sz w:val="22"/>
          <w:szCs w:val="22"/>
          <w:u w:val="single"/>
          <w:lang w:val="en-GB"/>
        </w:rPr>
        <w:t>II.1.1)</w:t>
      </w:r>
      <w:r w:rsidR="007C201A" w:rsidRPr="00101385">
        <w:rPr>
          <w:rStyle w:val="Strong"/>
          <w:sz w:val="22"/>
          <w:szCs w:val="22"/>
          <w:u w:val="single"/>
          <w:lang w:val="en-GB"/>
        </w:rPr>
        <w:t xml:space="preserve"> </w:t>
      </w:r>
      <w:r w:rsidRPr="00101385">
        <w:rPr>
          <w:rStyle w:val="Strong"/>
          <w:sz w:val="22"/>
          <w:szCs w:val="22"/>
          <w:u w:val="single"/>
          <w:lang w:val="en-GB"/>
        </w:rPr>
        <w:t>Title:</w:t>
      </w:r>
      <w:r w:rsidRPr="00101385">
        <w:rPr>
          <w:rStyle w:val="Strong"/>
          <w:b w:val="0"/>
          <w:sz w:val="22"/>
          <w:szCs w:val="22"/>
          <w:lang w:val="en-GB"/>
        </w:rPr>
        <w:t xml:space="preserve"> </w:t>
      </w:r>
      <w:r w:rsidR="007C201A">
        <w:rPr>
          <w:rStyle w:val="Strong"/>
          <w:b w:val="0"/>
          <w:sz w:val="22"/>
          <w:szCs w:val="22"/>
          <w:highlight w:val="lightGray"/>
          <w:lang w:val="en-GB"/>
        </w:rPr>
        <w:br/>
      </w:r>
      <w:r w:rsidR="00101385" w:rsidRPr="006D4123">
        <w:rPr>
          <w:sz w:val="22"/>
          <w:szCs w:val="22"/>
        </w:rPr>
        <w:t>Supply of 4</w:t>
      </w:r>
      <w:r w:rsidR="003D5D5F">
        <w:rPr>
          <w:sz w:val="22"/>
          <w:szCs w:val="22"/>
        </w:rPr>
        <w:t>2</w:t>
      </w:r>
      <w:r w:rsidR="000B0088">
        <w:rPr>
          <w:sz w:val="22"/>
          <w:szCs w:val="22"/>
        </w:rPr>
        <w:t xml:space="preserve"> </w:t>
      </w:r>
      <w:r w:rsidR="00101385" w:rsidRPr="006D4123">
        <w:rPr>
          <w:sz w:val="22"/>
          <w:szCs w:val="22"/>
        </w:rPr>
        <w:t>photovoltaic panels systems (</w:t>
      </w:r>
      <w:r w:rsidR="005D45D4">
        <w:rPr>
          <w:sz w:val="22"/>
          <w:szCs w:val="22"/>
        </w:rPr>
        <w:t xml:space="preserve">5 </w:t>
      </w:r>
      <w:proofErr w:type="spellStart"/>
      <w:r w:rsidR="00101385" w:rsidRPr="006D4123">
        <w:rPr>
          <w:sz w:val="22"/>
          <w:szCs w:val="22"/>
        </w:rPr>
        <w:t>Kw</w:t>
      </w:r>
      <w:r w:rsidR="005D45D4">
        <w:rPr>
          <w:sz w:val="22"/>
          <w:szCs w:val="22"/>
        </w:rPr>
        <w:t>h</w:t>
      </w:r>
      <w:proofErr w:type="spellEnd"/>
      <w:r w:rsidR="00101385" w:rsidRPr="006D4123">
        <w:rPr>
          <w:sz w:val="22"/>
          <w:szCs w:val="22"/>
        </w:rPr>
        <w:t xml:space="preserve">) Municipality of </w:t>
      </w:r>
      <w:proofErr w:type="spellStart"/>
      <w:r w:rsidR="00101385" w:rsidRPr="006D4123">
        <w:rPr>
          <w:sz w:val="22"/>
          <w:szCs w:val="22"/>
        </w:rPr>
        <w:t>Struga</w:t>
      </w:r>
      <w:proofErr w:type="spellEnd"/>
      <w:r w:rsidR="00101385" w:rsidRPr="006D4123">
        <w:rPr>
          <w:sz w:val="22"/>
          <w:szCs w:val="22"/>
        </w:rPr>
        <w:t xml:space="preserve">, North </w:t>
      </w:r>
      <w:proofErr w:type="spellStart"/>
      <w:r w:rsidR="00101385" w:rsidRPr="006D4123">
        <w:rPr>
          <w:sz w:val="22"/>
          <w:szCs w:val="22"/>
        </w:rPr>
        <w:t>Macedona</w:t>
      </w:r>
      <w:proofErr w:type="spellEnd"/>
      <w:r w:rsidR="00101385" w:rsidRPr="006D4123">
        <w:rPr>
          <w:sz w:val="22"/>
          <w:szCs w:val="22"/>
        </w:rPr>
        <w:t xml:space="preserve">, and Municipality of </w:t>
      </w:r>
      <w:proofErr w:type="spellStart"/>
      <w:r w:rsidR="00101385" w:rsidRPr="006D4123">
        <w:rPr>
          <w:sz w:val="22"/>
          <w:szCs w:val="22"/>
        </w:rPr>
        <w:t>Pogradec</w:t>
      </w:r>
      <w:proofErr w:type="spellEnd"/>
      <w:r w:rsidR="00101385" w:rsidRPr="006D4123">
        <w:rPr>
          <w:sz w:val="22"/>
          <w:szCs w:val="22"/>
        </w:rPr>
        <w:t xml:space="preserve">, Albania. </w:t>
      </w:r>
    </w:p>
    <w:p w14:paraId="7320A22C" w14:textId="6D8DC3E5" w:rsidR="00726621" w:rsidRPr="006D4123" w:rsidRDefault="00101385" w:rsidP="00726621">
      <w:pPr>
        <w:outlineLvl w:val="0"/>
        <w:rPr>
          <w:rStyle w:val="Strong"/>
          <w:sz w:val="22"/>
          <w:szCs w:val="22"/>
          <w:lang w:val="en-GB"/>
        </w:rPr>
      </w:pPr>
      <w:r w:rsidRPr="006D4123">
        <w:rPr>
          <w:sz w:val="22"/>
          <w:szCs w:val="22"/>
        </w:rPr>
        <w:t xml:space="preserve">Reference Number: </w:t>
      </w:r>
      <w:r w:rsidR="00726621" w:rsidRPr="006D4123">
        <w:rPr>
          <w:sz w:val="22"/>
          <w:szCs w:val="22"/>
        </w:rPr>
        <w:t>170339/DD/ACT/MK/2021/429-</w:t>
      </w:r>
      <w:r w:rsidR="00726621" w:rsidRPr="000F2083">
        <w:rPr>
          <w:sz w:val="22"/>
          <w:szCs w:val="22"/>
        </w:rPr>
        <w:t>005</w:t>
      </w:r>
      <w:r w:rsidR="004D072E">
        <w:rPr>
          <w:sz w:val="22"/>
          <w:szCs w:val="22"/>
        </w:rPr>
        <w:t>;</w:t>
      </w:r>
      <w:r w:rsidR="00726621" w:rsidRPr="000F2083">
        <w:rPr>
          <w:sz w:val="22"/>
          <w:szCs w:val="22"/>
          <w:lang w:val="en-GB"/>
        </w:rPr>
        <w:t>03-03/05</w:t>
      </w:r>
    </w:p>
    <w:p w14:paraId="211EB328" w14:textId="45FA6513" w:rsidR="00CF366A" w:rsidRPr="006D4123" w:rsidRDefault="00CF366A" w:rsidP="00EF74CF">
      <w:pPr>
        <w:outlineLvl w:val="0"/>
        <w:rPr>
          <w:rStyle w:val="Strong"/>
          <w:sz w:val="22"/>
          <w:szCs w:val="22"/>
          <w:lang w:val="en-GB"/>
        </w:rPr>
      </w:pPr>
    </w:p>
    <w:p w14:paraId="0882407B" w14:textId="6FE8C2F6" w:rsidR="00CF366A" w:rsidRPr="0029308D" w:rsidRDefault="00CF366A" w:rsidP="00EF74CF">
      <w:pPr>
        <w:outlineLvl w:val="0"/>
        <w:rPr>
          <w:rStyle w:val="Strong"/>
          <w:sz w:val="22"/>
          <w:szCs w:val="22"/>
          <w:u w:val="single"/>
          <w:lang w:val="fr-FR"/>
        </w:rPr>
      </w:pPr>
      <w:r w:rsidRPr="0029308D">
        <w:rPr>
          <w:rStyle w:val="Strong"/>
          <w:sz w:val="22"/>
          <w:szCs w:val="22"/>
          <w:u w:val="single"/>
          <w:lang w:val="fr-FR"/>
        </w:rPr>
        <w:t>II.1.2) Main CPV</w:t>
      </w:r>
      <w:r w:rsidR="000617C9" w:rsidRPr="008F66E7">
        <w:rPr>
          <w:rStyle w:val="FootnoteReference"/>
          <w:b/>
          <w:sz w:val="22"/>
          <w:szCs w:val="22"/>
          <w:u w:val="single"/>
          <w:lang w:val="en-GB"/>
        </w:rPr>
        <w:footnoteReference w:id="1"/>
      </w:r>
      <w:r w:rsidRPr="0029308D">
        <w:rPr>
          <w:rStyle w:val="Strong"/>
          <w:sz w:val="22"/>
          <w:szCs w:val="22"/>
          <w:u w:val="single"/>
          <w:lang w:val="fr-FR"/>
        </w:rPr>
        <w:t xml:space="preserve"> code</w:t>
      </w:r>
    </w:p>
    <w:p w14:paraId="57BD9A50" w14:textId="7DF1102B" w:rsidR="00010B32" w:rsidRPr="00D67F00" w:rsidRDefault="00427628" w:rsidP="00010B32">
      <w:pPr>
        <w:outlineLvl w:val="0"/>
        <w:rPr>
          <w:rStyle w:val="Strong"/>
          <w:sz w:val="22"/>
          <w:szCs w:val="22"/>
          <w:u w:val="single"/>
          <w:lang w:val="en-GB"/>
        </w:rPr>
      </w:pPr>
      <w:r w:rsidRPr="0029308D">
        <w:rPr>
          <w:rStyle w:val="Strong"/>
          <w:b w:val="0"/>
          <w:sz w:val="22"/>
          <w:szCs w:val="22"/>
          <w:lang w:val="fr-FR"/>
        </w:rPr>
        <w:t xml:space="preserve">12227; </w:t>
      </w:r>
      <w:proofErr w:type="spellStart"/>
      <w:r w:rsidR="00CF366A" w:rsidRPr="0029308D">
        <w:rPr>
          <w:rStyle w:val="Strong"/>
          <w:b w:val="0"/>
          <w:sz w:val="22"/>
          <w:szCs w:val="22"/>
          <w:lang w:val="fr-FR"/>
        </w:rPr>
        <w:t>Supplementary</w:t>
      </w:r>
      <w:proofErr w:type="spellEnd"/>
      <w:r w:rsidR="00CF366A" w:rsidRPr="0029308D">
        <w:rPr>
          <w:rStyle w:val="Strong"/>
          <w:b w:val="0"/>
          <w:sz w:val="22"/>
          <w:szCs w:val="22"/>
          <w:lang w:val="fr-FR"/>
        </w:rPr>
        <w:t xml:space="preserve"> CPV code</w:t>
      </w:r>
      <w:r w:rsidR="00196F2A" w:rsidRPr="00427628">
        <w:rPr>
          <w:rStyle w:val="FootnoteReference"/>
          <w:sz w:val="22"/>
          <w:szCs w:val="22"/>
          <w:lang w:val="en-GB"/>
        </w:rPr>
        <w:footnoteReference w:id="2"/>
      </w:r>
      <w:r w:rsidRPr="0029308D">
        <w:rPr>
          <w:rStyle w:val="Strong"/>
          <w:b w:val="0"/>
          <w:sz w:val="22"/>
          <w:szCs w:val="22"/>
          <w:lang w:val="fr-FR"/>
        </w:rPr>
        <w:t>: 1280.</w:t>
      </w:r>
      <w:r w:rsidR="007C201A" w:rsidRPr="0029308D">
        <w:rPr>
          <w:rStyle w:val="Strong"/>
          <w:b w:val="0"/>
          <w:sz w:val="22"/>
          <w:szCs w:val="22"/>
          <w:lang w:val="fr-FR"/>
        </w:rPr>
        <w:br/>
      </w:r>
      <w:r w:rsidR="007C201A" w:rsidRPr="0029308D">
        <w:rPr>
          <w:rStyle w:val="Strong"/>
          <w:sz w:val="22"/>
          <w:szCs w:val="22"/>
          <w:u w:val="single"/>
          <w:lang w:val="fr-FR"/>
        </w:rPr>
        <w:br/>
      </w:r>
      <w:r w:rsidR="00010B32" w:rsidRPr="00D67F00">
        <w:rPr>
          <w:rStyle w:val="Strong"/>
          <w:sz w:val="22"/>
          <w:szCs w:val="22"/>
          <w:u w:val="single"/>
          <w:lang w:val="en-GB"/>
        </w:rPr>
        <w:t>II.1.3) Type of contract</w:t>
      </w:r>
    </w:p>
    <w:p w14:paraId="382700E3" w14:textId="1A0E8F01" w:rsidR="00010B32" w:rsidRPr="008F66E7" w:rsidRDefault="00427628" w:rsidP="008F66E7">
      <w:pPr>
        <w:pStyle w:val="Blockquote"/>
        <w:ind w:left="0"/>
        <w:jc w:val="both"/>
        <w:rPr>
          <w:rStyle w:val="Strong"/>
          <w:b w:val="0"/>
          <w:i/>
          <w:sz w:val="22"/>
          <w:szCs w:val="22"/>
          <w:lang w:val="en-GB"/>
        </w:rPr>
      </w:pPr>
      <w:r w:rsidRPr="00427628">
        <w:rPr>
          <w:rStyle w:val="Emphasis"/>
          <w:i w:val="0"/>
          <w:sz w:val="22"/>
          <w:szCs w:val="22"/>
          <w:lang w:val="en-GB"/>
        </w:rPr>
        <w:t>Supplies</w:t>
      </w:r>
      <w:r>
        <w:rPr>
          <w:rStyle w:val="Emphasis"/>
          <w:i w:val="0"/>
          <w:sz w:val="22"/>
          <w:szCs w:val="22"/>
          <w:lang w:val="en-GB"/>
        </w:rPr>
        <w:t>.</w:t>
      </w:r>
      <w:r w:rsidR="00010B32">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0970C3">
        <w:rPr>
          <w:rStyle w:val="Strong"/>
          <w:sz w:val="22"/>
          <w:szCs w:val="22"/>
          <w:u w:val="single"/>
          <w:lang w:val="en-GB"/>
        </w:rPr>
        <w:t>II.1.4) Short description of the contract</w:t>
      </w:r>
    </w:p>
    <w:p w14:paraId="76314AE4" w14:textId="2E76FEA4" w:rsidR="00427628" w:rsidRDefault="00427628" w:rsidP="00427628">
      <w:pPr>
        <w:pStyle w:val="Blockquote"/>
        <w:spacing w:before="60" w:after="60"/>
        <w:ind w:left="0" w:right="357"/>
        <w:jc w:val="both"/>
        <w:rPr>
          <w:rStyle w:val="Emphasis"/>
          <w:i w:val="0"/>
          <w:sz w:val="22"/>
          <w:szCs w:val="22"/>
          <w:lang w:val="en-GB"/>
        </w:rPr>
      </w:pPr>
      <w:r>
        <w:rPr>
          <w:rStyle w:val="Emphasis"/>
          <w:i w:val="0"/>
          <w:sz w:val="22"/>
          <w:szCs w:val="22"/>
          <w:lang w:val="en-GB"/>
        </w:rPr>
        <w:t>T</w:t>
      </w:r>
      <w:r w:rsidRPr="00427628">
        <w:rPr>
          <w:rStyle w:val="Emphasis"/>
          <w:i w:val="0"/>
          <w:sz w:val="22"/>
          <w:szCs w:val="22"/>
          <w:lang w:val="en-GB"/>
        </w:rPr>
        <w:t>he supply, delivery, unloading, siting and installation, commissioning, of the following supplies: no. 4</w:t>
      </w:r>
      <w:r w:rsidR="0029308D">
        <w:rPr>
          <w:rStyle w:val="Emphasis"/>
          <w:i w:val="0"/>
          <w:sz w:val="22"/>
          <w:szCs w:val="22"/>
          <w:lang w:val="en-GB"/>
        </w:rPr>
        <w:t xml:space="preserve">2 </w:t>
      </w:r>
      <w:r w:rsidRPr="00427628">
        <w:rPr>
          <w:rStyle w:val="Emphasis"/>
          <w:i w:val="0"/>
          <w:sz w:val="22"/>
          <w:szCs w:val="22"/>
          <w:lang w:val="en-GB"/>
        </w:rPr>
        <w:t xml:space="preserve">5kWp photovoltaic panels (with hybrid inverters, solar cables, and other accompanying accessories) to be installed on any kind of buildings’ roof in </w:t>
      </w:r>
      <w:proofErr w:type="spellStart"/>
      <w:r w:rsidRPr="00427628">
        <w:rPr>
          <w:rStyle w:val="Emphasis"/>
          <w:i w:val="0"/>
          <w:sz w:val="22"/>
          <w:szCs w:val="22"/>
          <w:lang w:val="en-GB"/>
        </w:rPr>
        <w:t>Pogradec</w:t>
      </w:r>
      <w:proofErr w:type="spellEnd"/>
      <w:r w:rsidRPr="00427628">
        <w:rPr>
          <w:rStyle w:val="Emphasis"/>
          <w:i w:val="0"/>
          <w:sz w:val="22"/>
          <w:szCs w:val="22"/>
          <w:lang w:val="en-GB"/>
        </w:rPr>
        <w:t xml:space="preserve"> and </w:t>
      </w:r>
      <w:proofErr w:type="spellStart"/>
      <w:r w:rsidRPr="00427628">
        <w:rPr>
          <w:rStyle w:val="Emphasis"/>
          <w:i w:val="0"/>
          <w:sz w:val="22"/>
          <w:szCs w:val="22"/>
          <w:lang w:val="en-GB"/>
        </w:rPr>
        <w:t>Struga</w:t>
      </w:r>
      <w:proofErr w:type="spellEnd"/>
      <w:r w:rsidRPr="00427628">
        <w:rPr>
          <w:rStyle w:val="Emphasis"/>
          <w:i w:val="0"/>
          <w:sz w:val="22"/>
          <w:szCs w:val="22"/>
          <w:lang w:val="en-GB"/>
        </w:rPr>
        <w:t>, and specifically no. 2</w:t>
      </w:r>
      <w:r w:rsidR="0029308D">
        <w:rPr>
          <w:rStyle w:val="Emphasis"/>
          <w:i w:val="0"/>
          <w:sz w:val="22"/>
          <w:szCs w:val="22"/>
          <w:lang w:val="en-GB"/>
        </w:rPr>
        <w:t>2</w:t>
      </w:r>
      <w:r w:rsidRPr="00427628">
        <w:rPr>
          <w:rStyle w:val="Emphasis"/>
          <w:i w:val="0"/>
          <w:sz w:val="22"/>
          <w:szCs w:val="22"/>
          <w:lang w:val="en-GB"/>
        </w:rPr>
        <w:t xml:space="preserve"> in the Municipality of </w:t>
      </w:r>
      <w:proofErr w:type="spellStart"/>
      <w:r w:rsidRPr="00427628">
        <w:rPr>
          <w:rStyle w:val="Emphasis"/>
          <w:i w:val="0"/>
          <w:sz w:val="22"/>
          <w:szCs w:val="22"/>
          <w:lang w:val="en-GB"/>
        </w:rPr>
        <w:t>Struga</w:t>
      </w:r>
      <w:proofErr w:type="spellEnd"/>
      <w:r w:rsidRPr="00427628">
        <w:rPr>
          <w:rStyle w:val="Emphasis"/>
          <w:i w:val="0"/>
          <w:sz w:val="22"/>
          <w:szCs w:val="22"/>
          <w:lang w:val="en-GB"/>
        </w:rPr>
        <w:t xml:space="preserve"> (North Macedonia) and no. 20 in </w:t>
      </w:r>
      <w:proofErr w:type="spellStart"/>
      <w:r w:rsidRPr="00427628">
        <w:rPr>
          <w:rStyle w:val="Emphasis"/>
          <w:i w:val="0"/>
          <w:sz w:val="22"/>
          <w:szCs w:val="22"/>
          <w:lang w:val="en-GB"/>
        </w:rPr>
        <w:t>Pogradec</w:t>
      </w:r>
      <w:proofErr w:type="spellEnd"/>
      <w:r w:rsidRPr="00427628">
        <w:rPr>
          <w:rStyle w:val="Emphasis"/>
          <w:i w:val="0"/>
          <w:sz w:val="22"/>
          <w:szCs w:val="22"/>
          <w:lang w:val="en-GB"/>
        </w:rPr>
        <w:t xml:space="preserve"> (Albania). Spare-parts are to be included as well. PV panels are to be installed in 4</w:t>
      </w:r>
      <w:r w:rsidR="00FC194D">
        <w:rPr>
          <w:rStyle w:val="Emphasis"/>
          <w:i w:val="0"/>
          <w:sz w:val="22"/>
          <w:szCs w:val="22"/>
          <w:lang w:val="en-GB"/>
        </w:rPr>
        <w:t>2</w:t>
      </w:r>
      <w:r w:rsidRPr="00427628">
        <w:rPr>
          <w:rStyle w:val="Emphasis"/>
          <w:i w:val="0"/>
          <w:sz w:val="22"/>
          <w:szCs w:val="22"/>
          <w:lang w:val="en-GB"/>
        </w:rPr>
        <w:t xml:space="preserve"> different tourism businesses. EU origin is mandatory.</w:t>
      </w:r>
    </w:p>
    <w:p w14:paraId="7F2CDDBE" w14:textId="5C1306A9" w:rsidR="00427628" w:rsidRPr="00427628" w:rsidRDefault="00427628" w:rsidP="00427628">
      <w:pPr>
        <w:pStyle w:val="Blockquote"/>
        <w:spacing w:before="60" w:after="60"/>
        <w:ind w:left="0" w:right="357"/>
        <w:jc w:val="both"/>
        <w:rPr>
          <w:rStyle w:val="Emphasis"/>
          <w:i w:val="0"/>
          <w:sz w:val="22"/>
          <w:szCs w:val="22"/>
          <w:lang w:val="en-GB"/>
        </w:rPr>
      </w:pPr>
      <w:r w:rsidRPr="00430E20">
        <w:rPr>
          <w:rStyle w:val="Emphasis"/>
          <w:b/>
          <w:bCs/>
          <w:i w:val="0"/>
          <w:sz w:val="22"/>
          <w:szCs w:val="22"/>
          <w:lang w:val="en-GB"/>
        </w:rPr>
        <w:t>Other tasks specifically required by the contract are</w:t>
      </w:r>
      <w:r w:rsidRPr="00427628">
        <w:rPr>
          <w:rStyle w:val="Emphasis"/>
          <w:i w:val="0"/>
          <w:sz w:val="22"/>
          <w:szCs w:val="22"/>
          <w:lang w:val="en-GB"/>
        </w:rPr>
        <w:t>:</w:t>
      </w:r>
    </w:p>
    <w:p w14:paraId="7743ABAB" w14:textId="75054730" w:rsidR="00427628" w:rsidRPr="00427628" w:rsidRDefault="00427628" w:rsidP="00427628">
      <w:pPr>
        <w:pStyle w:val="Blockquote"/>
        <w:spacing w:before="60" w:after="60"/>
        <w:ind w:left="0" w:right="357"/>
        <w:jc w:val="both"/>
        <w:rPr>
          <w:rStyle w:val="Emphasis"/>
          <w:i w:val="0"/>
          <w:sz w:val="22"/>
          <w:szCs w:val="22"/>
          <w:lang w:val="en-GB"/>
        </w:rPr>
      </w:pPr>
      <w:r>
        <w:rPr>
          <w:rStyle w:val="Emphasis"/>
          <w:i w:val="0"/>
          <w:sz w:val="22"/>
          <w:szCs w:val="22"/>
          <w:lang w:val="en-GB"/>
        </w:rPr>
        <w:t xml:space="preserve">• </w:t>
      </w:r>
      <w:r w:rsidRPr="00427628">
        <w:rPr>
          <w:rStyle w:val="Emphasis"/>
          <w:i w:val="0"/>
          <w:sz w:val="22"/>
          <w:szCs w:val="22"/>
          <w:lang w:val="en-GB"/>
        </w:rPr>
        <w:t>Preparation of technical feasibility study and work plan for contract implementation in North Macedonia and in Albania;</w:t>
      </w:r>
    </w:p>
    <w:p w14:paraId="62EE1D23" w14:textId="225819FB" w:rsidR="00427628" w:rsidRPr="00427628" w:rsidRDefault="00427628" w:rsidP="00427628">
      <w:pPr>
        <w:pStyle w:val="Blockquote"/>
        <w:spacing w:before="60" w:after="60"/>
        <w:ind w:left="0" w:right="357"/>
        <w:jc w:val="both"/>
        <w:rPr>
          <w:rStyle w:val="Emphasis"/>
          <w:i w:val="0"/>
          <w:sz w:val="22"/>
          <w:szCs w:val="22"/>
          <w:lang w:val="en-GB"/>
        </w:rPr>
      </w:pPr>
      <w:r>
        <w:rPr>
          <w:rStyle w:val="Emphasis"/>
          <w:i w:val="0"/>
          <w:sz w:val="22"/>
          <w:szCs w:val="22"/>
          <w:lang w:val="en-GB"/>
        </w:rPr>
        <w:t>• P</w:t>
      </w:r>
      <w:r w:rsidRPr="00427628">
        <w:rPr>
          <w:rStyle w:val="Emphasis"/>
          <w:i w:val="0"/>
          <w:sz w:val="22"/>
          <w:szCs w:val="22"/>
          <w:lang w:val="en-GB"/>
        </w:rPr>
        <w:t>rovide</w:t>
      </w:r>
      <w:r w:rsidR="00B56CE9">
        <w:rPr>
          <w:rStyle w:val="Emphasis"/>
          <w:i w:val="0"/>
          <w:sz w:val="22"/>
          <w:szCs w:val="22"/>
          <w:lang w:val="en-GB"/>
        </w:rPr>
        <w:t xml:space="preserve"> </w:t>
      </w:r>
      <w:r w:rsidR="00B56CE9" w:rsidRPr="00A07B31">
        <w:rPr>
          <w:rStyle w:val="Emphasis"/>
          <w:i w:val="0"/>
          <w:sz w:val="22"/>
          <w:szCs w:val="22"/>
          <w:lang w:val="en-GB"/>
        </w:rPr>
        <w:t>2</w:t>
      </w:r>
      <w:r w:rsidRPr="00A07B31">
        <w:rPr>
          <w:rStyle w:val="Emphasis"/>
          <w:i w:val="0"/>
          <w:sz w:val="22"/>
          <w:szCs w:val="22"/>
          <w:lang w:val="en-GB"/>
        </w:rPr>
        <w:t xml:space="preserve"> trainings </w:t>
      </w:r>
      <w:r w:rsidRPr="00427628">
        <w:rPr>
          <w:rStyle w:val="Emphasis"/>
          <w:i w:val="0"/>
          <w:sz w:val="22"/>
          <w:szCs w:val="22"/>
          <w:lang w:val="en-GB"/>
        </w:rPr>
        <w:t xml:space="preserve">for the </w:t>
      </w:r>
      <w:r w:rsidR="00A11E6B">
        <w:rPr>
          <w:rStyle w:val="Emphasis"/>
          <w:i w:val="0"/>
          <w:sz w:val="22"/>
          <w:szCs w:val="22"/>
          <w:lang w:val="en-GB"/>
        </w:rPr>
        <w:t>42</w:t>
      </w:r>
      <w:r w:rsidR="000B0088">
        <w:rPr>
          <w:sz w:val="22"/>
          <w:szCs w:val="22"/>
        </w:rPr>
        <w:t xml:space="preserve"> </w:t>
      </w:r>
      <w:r w:rsidRPr="00427628">
        <w:rPr>
          <w:rStyle w:val="Emphasis"/>
          <w:i w:val="0"/>
          <w:sz w:val="22"/>
          <w:szCs w:val="22"/>
          <w:lang w:val="en-GB"/>
        </w:rPr>
        <w:t xml:space="preserve"> businesses in Macedonian and Albanian language about maintenance of PV systems;</w:t>
      </w:r>
    </w:p>
    <w:p w14:paraId="63E0BD6D" w14:textId="21A0942C" w:rsidR="00427628" w:rsidRPr="00427628" w:rsidRDefault="00427628" w:rsidP="00427628">
      <w:pPr>
        <w:pStyle w:val="Blockquote"/>
        <w:spacing w:before="60" w:after="60"/>
        <w:ind w:left="0" w:right="357"/>
        <w:jc w:val="both"/>
        <w:rPr>
          <w:rStyle w:val="Emphasis"/>
          <w:i w:val="0"/>
          <w:sz w:val="22"/>
          <w:szCs w:val="22"/>
          <w:lang w:val="en-GB"/>
        </w:rPr>
      </w:pPr>
      <w:r>
        <w:rPr>
          <w:rStyle w:val="Emphasis"/>
          <w:i w:val="0"/>
          <w:sz w:val="22"/>
          <w:szCs w:val="22"/>
          <w:lang w:val="en-GB"/>
        </w:rPr>
        <w:t>• A</w:t>
      </w:r>
      <w:r w:rsidRPr="00427628">
        <w:rPr>
          <w:rStyle w:val="Emphasis"/>
          <w:i w:val="0"/>
          <w:sz w:val="22"/>
          <w:szCs w:val="22"/>
          <w:lang w:val="en-GB"/>
        </w:rPr>
        <w:t xml:space="preserve">fter-sale service like service custom and to provide assistance according to the minimum 5 years </w:t>
      </w:r>
      <w:r w:rsidRPr="00427628">
        <w:rPr>
          <w:rStyle w:val="Emphasis"/>
          <w:i w:val="0"/>
          <w:sz w:val="22"/>
          <w:szCs w:val="22"/>
          <w:lang w:val="en-GB"/>
        </w:rPr>
        <w:lastRenderedPageBreak/>
        <w:t>warranty’s conditions on PV panels, spare-parts, installation works.</w:t>
      </w:r>
    </w:p>
    <w:p w14:paraId="2F10B4EE" w14:textId="2099370E" w:rsidR="00EF74CF" w:rsidRPr="00D37A76" w:rsidRDefault="00427628" w:rsidP="00427628">
      <w:pPr>
        <w:pStyle w:val="Blockquote"/>
        <w:ind w:left="0"/>
        <w:jc w:val="both"/>
        <w:rPr>
          <w:sz w:val="22"/>
          <w:szCs w:val="22"/>
          <w:lang w:val="en-GB"/>
        </w:rPr>
      </w:pPr>
      <w:r w:rsidRPr="00427628">
        <w:rPr>
          <w:rStyle w:val="Emphasis"/>
          <w:i w:val="0"/>
          <w:sz w:val="22"/>
          <w:szCs w:val="22"/>
          <w:lang w:val="en-GB"/>
        </w:rPr>
        <w:t xml:space="preserve">The time limits for delivery shall be four weeks from the singing of the contract and the Incoterm applicable shall be DAP (Delivery at Place). The implementation period of tasks shall </w:t>
      </w:r>
      <w:r>
        <w:rPr>
          <w:rStyle w:val="Emphasis"/>
          <w:i w:val="0"/>
          <w:sz w:val="22"/>
          <w:szCs w:val="22"/>
          <w:lang w:val="en-GB"/>
        </w:rPr>
        <w:t xml:space="preserve">be maximum </w:t>
      </w:r>
      <w:r w:rsidR="000A708F">
        <w:rPr>
          <w:rStyle w:val="Emphasis"/>
          <w:i w:val="0"/>
          <w:sz w:val="22"/>
          <w:szCs w:val="22"/>
          <w:lang w:val="en-GB"/>
        </w:rPr>
        <w:t>6</w:t>
      </w:r>
      <w:r w:rsidR="00D37A76">
        <w:rPr>
          <w:rStyle w:val="Emphasis"/>
          <w:i w:val="0"/>
          <w:sz w:val="22"/>
          <w:szCs w:val="22"/>
          <w:lang w:val="en-GB"/>
        </w:rPr>
        <w:t>0 working days</w:t>
      </w:r>
      <w:r>
        <w:rPr>
          <w:rStyle w:val="Emphasis"/>
          <w:i w:val="0"/>
          <w:sz w:val="22"/>
          <w:szCs w:val="22"/>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6B798358" w14:textId="22011B9D" w:rsidR="00EF74CF" w:rsidRPr="00D561D5" w:rsidRDefault="00ED6529" w:rsidP="00427628">
      <w:pPr>
        <w:outlineLvl w:val="0"/>
        <w:rPr>
          <w:sz w:val="22"/>
          <w:szCs w:val="22"/>
        </w:rPr>
      </w:pPr>
      <w:r w:rsidRPr="00D561D5">
        <w:rPr>
          <w:sz w:val="22"/>
          <w:szCs w:val="22"/>
        </w:rPr>
        <w:t>4</w:t>
      </w:r>
      <w:r w:rsidR="00A11E6B">
        <w:rPr>
          <w:sz w:val="22"/>
          <w:szCs w:val="22"/>
        </w:rPr>
        <w:t>2</w:t>
      </w:r>
      <w:r w:rsidRPr="00D561D5">
        <w:rPr>
          <w:sz w:val="22"/>
          <w:szCs w:val="22"/>
        </w:rPr>
        <w:t xml:space="preserve"> 5kWp photovoltaic</w:t>
      </w:r>
      <w:r w:rsidR="00A07B31" w:rsidRPr="00D561D5">
        <w:rPr>
          <w:sz w:val="22"/>
          <w:szCs w:val="22"/>
        </w:rPr>
        <w:t xml:space="preserve"> systems</w:t>
      </w:r>
      <w:r w:rsidRPr="00D561D5">
        <w:rPr>
          <w:sz w:val="22"/>
          <w:szCs w:val="22"/>
        </w:rPr>
        <w:t xml:space="preserve"> (with hybrid inverters, </w:t>
      </w:r>
      <w:r w:rsidR="00A07B31" w:rsidRPr="00D561D5">
        <w:rPr>
          <w:sz w:val="22"/>
          <w:szCs w:val="22"/>
        </w:rPr>
        <w:t>smart meter</w:t>
      </w:r>
      <w:r w:rsidRPr="00D561D5">
        <w:rPr>
          <w:sz w:val="22"/>
          <w:szCs w:val="22"/>
        </w:rPr>
        <w:t>, solar cables, and other accompanying accessories). For additional details please see Technical Specifications.</w:t>
      </w:r>
      <w:r w:rsidR="00EF74CF" w:rsidRPr="00D561D5">
        <w:rPr>
          <w:sz w:val="22"/>
          <w:szCs w:val="22"/>
          <w:highlight w:val="yellow"/>
        </w:rPr>
        <w:t xml:space="preserve"> </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3045D783" w14:textId="02933FB0" w:rsidR="00DB35A9" w:rsidRPr="000970C3" w:rsidRDefault="00ED6529" w:rsidP="000970C3">
      <w:pPr>
        <w:outlineLvl w:val="0"/>
        <w:rPr>
          <w:rStyle w:val="Strong"/>
          <w:b w:val="0"/>
          <w:sz w:val="22"/>
          <w:szCs w:val="22"/>
          <w:lang w:val="en-GB"/>
        </w:rPr>
      </w:pPr>
      <w:r>
        <w:rPr>
          <w:rStyle w:val="Strong"/>
          <w:b w:val="0"/>
          <w:sz w:val="22"/>
          <w:szCs w:val="22"/>
          <w:lang w:val="en-GB"/>
        </w:rPr>
        <w:t xml:space="preserve">Local </w:t>
      </w:r>
      <w:r w:rsidR="00427628" w:rsidRPr="00427628">
        <w:rPr>
          <w:rStyle w:val="Strong"/>
          <w:b w:val="0"/>
          <w:sz w:val="22"/>
          <w:szCs w:val="22"/>
          <w:lang w:val="en-GB"/>
        </w:rPr>
        <w:t>Open</w:t>
      </w:r>
      <w:r>
        <w:rPr>
          <w:rStyle w:val="Strong"/>
          <w:b w:val="0"/>
          <w:sz w:val="22"/>
          <w:szCs w:val="22"/>
          <w:lang w:val="en-GB"/>
        </w:rPr>
        <w:t xml:space="preserve"> Procedure</w:t>
      </w:r>
      <w:r w:rsidR="00427628">
        <w:rPr>
          <w:rStyle w:val="Strong"/>
          <w:b w:val="0"/>
          <w:sz w:val="22"/>
          <w:szCs w:val="22"/>
          <w:lang w:val="en-GB"/>
        </w:rPr>
        <w:t>.</w:t>
      </w:r>
    </w:p>
    <w:p w14:paraId="2FB0BEEE" w14:textId="6AA21070" w:rsidR="00EF74CF" w:rsidRPr="007C201A"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14B3F84D" w:rsidR="00EF74CF" w:rsidRDefault="00EF74CF" w:rsidP="00EF74CF">
      <w:pPr>
        <w:outlineLvl w:val="0"/>
        <w:rPr>
          <w:rStyle w:val="Strong"/>
          <w:b w:val="0"/>
          <w:sz w:val="22"/>
          <w:szCs w:val="22"/>
          <w:lang w:val="en-GB"/>
        </w:rPr>
      </w:pPr>
      <w:r w:rsidRPr="007C201A">
        <w:rPr>
          <w:rStyle w:val="Strong"/>
          <w:b w:val="0"/>
          <w:sz w:val="22"/>
          <w:szCs w:val="22"/>
          <w:lang w:val="en-GB"/>
        </w:rPr>
        <w:t>This contract is divided into lot</w:t>
      </w:r>
      <w:r w:rsidRPr="000970C3">
        <w:rPr>
          <w:rStyle w:val="Strong"/>
          <w:b w:val="0"/>
          <w:sz w:val="22"/>
          <w:szCs w:val="22"/>
          <w:lang w:val="en-GB"/>
        </w:rPr>
        <w:t>s:</w:t>
      </w:r>
      <w:r w:rsidRPr="000970C3">
        <w:rPr>
          <w:rStyle w:val="Strong"/>
          <w:sz w:val="22"/>
          <w:szCs w:val="22"/>
          <w:lang w:val="en-GB"/>
        </w:rPr>
        <w:t xml:space="preserve"> </w:t>
      </w:r>
      <w:r w:rsidR="00D561D5">
        <w:rPr>
          <w:rStyle w:val="Strong"/>
          <w:b w:val="0"/>
          <w:sz w:val="22"/>
          <w:szCs w:val="22"/>
          <w:lang w:val="en-GB"/>
        </w:rPr>
        <w:t>NO</w:t>
      </w:r>
    </w:p>
    <w:p w14:paraId="3F22C197" w14:textId="237877E1"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w:t>
      </w:r>
    </w:p>
    <w:p w14:paraId="21580E19" w14:textId="0A596224" w:rsidR="00DB35A9" w:rsidRPr="007C201A" w:rsidRDefault="00D67F00" w:rsidP="00EF74CF">
      <w:pPr>
        <w:outlineLvl w:val="0"/>
        <w:rPr>
          <w:rStyle w:val="Strong"/>
          <w:sz w:val="22"/>
          <w:szCs w:val="22"/>
        </w:rPr>
      </w:pPr>
      <w:r w:rsidRPr="000970C3">
        <w:rPr>
          <w:rStyle w:val="Emphasis"/>
          <w:i w:val="0"/>
          <w:sz w:val="22"/>
          <w:szCs w:val="22"/>
          <w:lang w:val="en-GB"/>
        </w:rPr>
        <w:t>In case there are no lots, the information below needs to be completed only once.</w:t>
      </w:r>
      <w:r w:rsidRPr="000970C3">
        <w:rPr>
          <w:rStyle w:val="Strong"/>
          <w:sz w:val="22"/>
          <w:szCs w:val="22"/>
        </w:rPr>
        <w:t xml:space="preserve"> </w:t>
      </w:r>
      <w:r w:rsidRPr="000970C3">
        <w:rPr>
          <w:rStyle w:val="Emphasis"/>
          <w:i w:val="0"/>
          <w:sz w:val="22"/>
          <w:szCs w:val="22"/>
        </w:rPr>
        <w:t>I</w:t>
      </w:r>
      <w:r w:rsidRPr="000970C3">
        <w:rPr>
          <w:rStyle w:val="Emphasis"/>
          <w:i w:val="0"/>
          <w:sz w:val="22"/>
          <w:szCs w:val="22"/>
          <w:lang w:val="en-GB"/>
        </w:rPr>
        <w:t xml:space="preserve">n case of lots, the information below needs to be repeated </w:t>
      </w:r>
      <w:r w:rsidR="007C201A" w:rsidRPr="000970C3">
        <w:rPr>
          <w:rStyle w:val="Emphasis"/>
          <w:i w:val="0"/>
          <w:sz w:val="22"/>
          <w:szCs w:val="22"/>
          <w:lang w:val="en-GB"/>
        </w:rPr>
        <w:t>according to</w:t>
      </w:r>
      <w:r w:rsidRPr="000970C3">
        <w:rPr>
          <w:rStyle w:val="Emphasis"/>
          <w:i w:val="0"/>
          <w:sz w:val="22"/>
          <w:szCs w:val="22"/>
          <w:lang w:val="en-GB"/>
        </w:rPr>
        <w:t xml:space="preserve"> the number of lots. </w:t>
      </w:r>
    </w:p>
    <w:p w14:paraId="74D0C8C5" w14:textId="559E4F12" w:rsidR="000503A2" w:rsidRPr="000970C3"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0970C3">
        <w:rPr>
          <w:rStyle w:val="Strong"/>
          <w:sz w:val="22"/>
          <w:szCs w:val="22"/>
        </w:rPr>
        <w:t>II.2.1)</w:t>
      </w:r>
      <w:r w:rsidRPr="000970C3">
        <w:rPr>
          <w:rStyle w:val="Strong"/>
          <w:sz w:val="22"/>
          <w:szCs w:val="22"/>
        </w:rPr>
        <w:br/>
      </w:r>
      <w:r w:rsidRPr="000970C3">
        <w:rPr>
          <w:rStyle w:val="Strong"/>
          <w:b w:val="0"/>
          <w:sz w:val="22"/>
          <w:szCs w:val="22"/>
        </w:rPr>
        <w:t xml:space="preserve">Lot no.: </w:t>
      </w:r>
      <w:r w:rsidR="000970C3" w:rsidRPr="000970C3">
        <w:rPr>
          <w:rStyle w:val="Strong"/>
          <w:b w:val="0"/>
          <w:sz w:val="22"/>
          <w:szCs w:val="22"/>
        </w:rPr>
        <w:t>N/A</w:t>
      </w:r>
      <w:r w:rsidRPr="000970C3">
        <w:rPr>
          <w:rStyle w:val="Strong"/>
          <w:sz w:val="22"/>
          <w:szCs w:val="22"/>
        </w:rPr>
        <w:br/>
      </w:r>
      <w:r w:rsidRPr="000970C3">
        <w:rPr>
          <w:rStyle w:val="Strong"/>
          <w:b w:val="0"/>
          <w:sz w:val="22"/>
          <w:szCs w:val="22"/>
        </w:rPr>
        <w:t xml:space="preserve">Title: </w:t>
      </w:r>
      <w:r w:rsidR="000970C3" w:rsidRPr="000970C3">
        <w:rPr>
          <w:rStyle w:val="Strong"/>
          <w:b w:val="0"/>
          <w:sz w:val="22"/>
          <w:szCs w:val="22"/>
        </w:rPr>
        <w:t>N/A</w:t>
      </w:r>
    </w:p>
    <w:p w14:paraId="7AA216B3" w14:textId="4794EBC9" w:rsidR="00524367" w:rsidRPr="008F66E7" w:rsidRDefault="00524367" w:rsidP="00EF74CF">
      <w:pPr>
        <w:outlineLvl w:val="0"/>
        <w:rPr>
          <w:rStyle w:val="Strong"/>
          <w:b w:val="0"/>
          <w:sz w:val="22"/>
          <w:szCs w:val="22"/>
        </w:rPr>
      </w:pPr>
      <w:r w:rsidRPr="000970C3">
        <w:rPr>
          <w:rStyle w:val="Strong"/>
          <w:sz w:val="22"/>
          <w:szCs w:val="22"/>
        </w:rPr>
        <w:t>II.2.2) Additional CPV code(s)</w:t>
      </w:r>
    </w:p>
    <w:p w14:paraId="5354A0CB" w14:textId="2133BE1F" w:rsidR="00947EF4" w:rsidRPr="008F66E7" w:rsidRDefault="000970C3" w:rsidP="00EF74CF">
      <w:pPr>
        <w:outlineLvl w:val="0"/>
        <w:rPr>
          <w:rStyle w:val="Emphasis"/>
          <w:i w:val="0"/>
          <w:sz w:val="22"/>
          <w:szCs w:val="22"/>
        </w:rPr>
      </w:pPr>
      <w:r>
        <w:rPr>
          <w:rStyle w:val="Strong"/>
          <w:b w:val="0"/>
          <w:sz w:val="22"/>
          <w:szCs w:val="22"/>
        </w:rPr>
        <w:t>N/A</w:t>
      </w:r>
    </w:p>
    <w:p w14:paraId="7579633B" w14:textId="63C013FD" w:rsidR="00EF74CF" w:rsidRPr="00D67F00"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11BA8F1A"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proofErr w:type="spellStart"/>
      <w:r w:rsidR="000970C3">
        <w:rPr>
          <w:rStyle w:val="Strong"/>
          <w:b w:val="0"/>
          <w:sz w:val="22"/>
          <w:szCs w:val="22"/>
          <w:lang w:val="en-GB"/>
        </w:rPr>
        <w:t>Struga</w:t>
      </w:r>
      <w:proofErr w:type="spellEnd"/>
      <w:r w:rsidR="000970C3">
        <w:rPr>
          <w:rStyle w:val="Strong"/>
          <w:b w:val="0"/>
          <w:sz w:val="22"/>
          <w:szCs w:val="22"/>
          <w:lang w:val="en-GB"/>
        </w:rPr>
        <w:t xml:space="preserve"> Municipality’s area and </w:t>
      </w:r>
      <w:proofErr w:type="spellStart"/>
      <w:r w:rsidR="000970C3">
        <w:rPr>
          <w:rStyle w:val="Strong"/>
          <w:b w:val="0"/>
          <w:sz w:val="22"/>
          <w:szCs w:val="22"/>
          <w:lang w:val="en-GB"/>
        </w:rPr>
        <w:t>Pogradec</w:t>
      </w:r>
      <w:proofErr w:type="spellEnd"/>
      <w:r w:rsidR="000970C3">
        <w:rPr>
          <w:rStyle w:val="Strong"/>
          <w:b w:val="0"/>
          <w:sz w:val="22"/>
          <w:szCs w:val="22"/>
          <w:lang w:val="en-GB"/>
        </w:rPr>
        <w:t xml:space="preserve"> Municipality’s area.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2D426A80" w14:textId="025067D9" w:rsidR="00EF74CF" w:rsidRDefault="00ED6529" w:rsidP="00EF74CF">
      <w:pPr>
        <w:outlineLvl w:val="0"/>
        <w:rPr>
          <w:sz w:val="22"/>
          <w:szCs w:val="22"/>
        </w:rPr>
      </w:pPr>
      <w:r w:rsidRPr="00ED6529">
        <w:rPr>
          <w:sz w:val="22"/>
          <w:szCs w:val="22"/>
        </w:rPr>
        <w:t xml:space="preserve"> Price is not the only award criterion and all criteria are stated only in the procurement documents</w:t>
      </w:r>
      <w:r>
        <w:rPr>
          <w:rStyle w:val="Strong"/>
          <w:b w:val="0"/>
          <w:sz w:val="22"/>
          <w:szCs w:val="22"/>
          <w:lang w:val="en-GB"/>
        </w:rPr>
        <w:t xml:space="preserve"> </w:t>
      </w:r>
    </w:p>
    <w:p w14:paraId="29398B5C" w14:textId="2A8A5BD8" w:rsidR="004E29A2" w:rsidRDefault="004E29A2" w:rsidP="00EF74CF">
      <w:pPr>
        <w:outlineLvl w:val="0"/>
        <w:rPr>
          <w:sz w:val="22"/>
          <w:szCs w:val="22"/>
          <w:highlight w:val="yellow"/>
        </w:rPr>
      </w:pPr>
    </w:p>
    <w:p w14:paraId="67FC8026" w14:textId="59E9E41D" w:rsidR="00EF74CF" w:rsidRPr="00516F45" w:rsidRDefault="00EF74CF" w:rsidP="00EF74CF">
      <w:pPr>
        <w:outlineLvl w:val="0"/>
        <w:rPr>
          <w:rStyle w:val="Strong"/>
          <w:b w:val="0"/>
          <w:sz w:val="22"/>
          <w:szCs w:val="22"/>
          <w:highlight w:val="lightGray"/>
          <w:lang w:val="en-GB"/>
        </w:rPr>
      </w:pPr>
      <w:r w:rsidRPr="000970C3">
        <w:rPr>
          <w:b/>
          <w:sz w:val="22"/>
          <w:szCs w:val="22"/>
          <w:u w:val="single"/>
        </w:rPr>
        <w:t>II.2.6 Estimated value</w:t>
      </w:r>
    </w:p>
    <w:p w14:paraId="5CCD0EDD" w14:textId="0C8BFF80" w:rsidR="00EF74CF" w:rsidRDefault="00EF74CF" w:rsidP="00EF74CF">
      <w:pPr>
        <w:outlineLvl w:val="0"/>
        <w:rPr>
          <w:sz w:val="22"/>
          <w:szCs w:val="22"/>
        </w:rPr>
      </w:pPr>
      <w:r w:rsidRPr="000970C3">
        <w:rPr>
          <w:sz w:val="22"/>
          <w:szCs w:val="22"/>
        </w:rPr>
        <w:t xml:space="preserve">Value excluding VAT:  </w:t>
      </w:r>
      <w:r w:rsidR="00ED6529">
        <w:rPr>
          <w:sz w:val="22"/>
          <w:szCs w:val="22"/>
        </w:rPr>
        <w:t>N/A</w:t>
      </w:r>
      <w:r w:rsidRPr="000970C3">
        <w:rPr>
          <w:sz w:val="22"/>
          <w:szCs w:val="22"/>
        </w:rPr>
        <w:t xml:space="preserve">    Currency:  </w:t>
      </w:r>
      <w:r w:rsidR="000970C3">
        <w:rPr>
          <w:sz w:val="22"/>
          <w:szCs w:val="22"/>
        </w:rPr>
        <w:t>EUR</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035A4BBA" w14:textId="798316CC" w:rsidR="00EF74CF" w:rsidRPr="00EF74CF" w:rsidRDefault="00C61EEF" w:rsidP="00EF74CF">
      <w:pPr>
        <w:outlineLvl w:val="0"/>
        <w:rPr>
          <w:rStyle w:val="Strong"/>
          <w:b w:val="0"/>
          <w:sz w:val="22"/>
          <w:szCs w:val="22"/>
          <w:lang w:val="en-GB"/>
        </w:rPr>
      </w:pPr>
      <w:r>
        <w:rPr>
          <w:rStyle w:val="Strong"/>
          <w:b w:val="0"/>
          <w:sz w:val="22"/>
          <w:szCs w:val="22"/>
          <w:lang w:val="en-GB"/>
        </w:rPr>
        <w:t>Repetition of similar</w:t>
      </w:r>
      <w:r w:rsidR="00EF74CF" w:rsidRPr="00EF74CF">
        <w:rPr>
          <w:rStyle w:val="Strong"/>
          <w:b w:val="0"/>
          <w:sz w:val="22"/>
          <w:szCs w:val="22"/>
          <w:lang w:val="en-GB"/>
        </w:rPr>
        <w:t xml:space="preserve"> services/works</w:t>
      </w:r>
      <w:r w:rsidR="00CC6D8C">
        <w:rPr>
          <w:rStyle w:val="Strong"/>
          <w:b w:val="0"/>
          <w:sz w:val="22"/>
          <w:szCs w:val="22"/>
          <w:lang w:val="en-GB"/>
        </w:rPr>
        <w:t xml:space="preserve"> </w:t>
      </w:r>
    </w:p>
    <w:p w14:paraId="697C1202" w14:textId="2346E29C" w:rsidR="006C0693" w:rsidRPr="00C56854" w:rsidRDefault="00D44E75" w:rsidP="00BB3DD7">
      <w:pPr>
        <w:jc w:val="both"/>
        <w:outlineLvl w:val="0"/>
        <w:rPr>
          <w:rStyle w:val="Strong"/>
          <w:b w:val="0"/>
          <w:sz w:val="22"/>
          <w:szCs w:val="22"/>
          <w:lang w:val="en-GB"/>
        </w:rPr>
      </w:pPr>
      <w:r w:rsidRPr="00D44E75">
        <w:rPr>
          <w:rStyle w:val="Strong"/>
          <w:b w:val="0"/>
          <w:sz w:val="22"/>
          <w:szCs w:val="22"/>
          <w:lang w:val="en-GB"/>
        </w:rPr>
        <w:lastRenderedPageBreak/>
        <w:t>Provided they are in conf</w:t>
      </w:r>
      <w:r>
        <w:rPr>
          <w:rStyle w:val="Strong"/>
          <w:b w:val="0"/>
          <w:sz w:val="22"/>
          <w:szCs w:val="22"/>
          <w:lang w:val="en-GB"/>
        </w:rPr>
        <w:t>ormity with the basic project, n</w:t>
      </w:r>
      <w:r w:rsidRPr="00D44E75">
        <w:rPr>
          <w:rStyle w:val="Strong"/>
          <w:b w:val="0"/>
          <w:sz w:val="22"/>
          <w:szCs w:val="22"/>
          <w:lang w:val="en-GB"/>
        </w:rPr>
        <w:t xml:space="preserve">ew services or works consisting in the repetition of </w:t>
      </w:r>
      <w:r w:rsidRPr="00C56854">
        <w:rPr>
          <w:rStyle w:val="Strong"/>
          <w:b w:val="0"/>
          <w:sz w:val="22"/>
          <w:szCs w:val="22"/>
          <w:lang w:val="en-GB"/>
        </w:rPr>
        <w:t xml:space="preserve">similar services or works, may be entrusted up to </w:t>
      </w:r>
      <w:r w:rsidR="000970C3" w:rsidRPr="00C56854">
        <w:rPr>
          <w:rStyle w:val="Strong"/>
          <w:b w:val="0"/>
          <w:sz w:val="22"/>
          <w:szCs w:val="22"/>
          <w:lang w:val="en-GB"/>
        </w:rPr>
        <w:t>20%</w:t>
      </w:r>
      <w:r w:rsidRPr="00C56854">
        <w:rPr>
          <w:rStyle w:val="Strong"/>
          <w:b w:val="0"/>
          <w:sz w:val="22"/>
          <w:szCs w:val="22"/>
          <w:lang w:val="en-GB"/>
        </w:rPr>
        <w:t xml:space="preserve"> of the initial contract to the initial contractor by negotiated procedure without prior publication of a contract notice.</w:t>
      </w:r>
    </w:p>
    <w:p w14:paraId="4772D783" w14:textId="3F4A0F7F" w:rsidR="00CC6D8C" w:rsidRPr="00C56854" w:rsidRDefault="00D67F00" w:rsidP="00CC6D8C">
      <w:pPr>
        <w:outlineLvl w:val="0"/>
        <w:rPr>
          <w:rStyle w:val="Strong"/>
          <w:sz w:val="22"/>
          <w:szCs w:val="22"/>
          <w:u w:val="single"/>
          <w:lang w:val="en-GB"/>
        </w:rPr>
      </w:pPr>
      <w:r w:rsidRPr="00C56854">
        <w:rPr>
          <w:rStyle w:val="Strong"/>
          <w:sz w:val="22"/>
          <w:szCs w:val="22"/>
          <w:lang w:val="en-GB"/>
        </w:rPr>
        <w:br/>
      </w:r>
      <w:r w:rsidR="00CC6D8C" w:rsidRPr="00C56854">
        <w:rPr>
          <w:rStyle w:val="Strong"/>
          <w:sz w:val="22"/>
          <w:szCs w:val="22"/>
          <w:u w:val="single"/>
          <w:lang w:val="en-GB"/>
        </w:rPr>
        <w:t xml:space="preserve">IV.2.2) Time limit for </w:t>
      </w:r>
      <w:r w:rsidR="00D25196" w:rsidRPr="00C56854">
        <w:rPr>
          <w:rStyle w:val="Strong"/>
          <w:sz w:val="22"/>
          <w:szCs w:val="22"/>
          <w:u w:val="single"/>
          <w:lang w:val="en-GB"/>
        </w:rPr>
        <w:t>submission</w:t>
      </w:r>
      <w:r w:rsidR="00CC6D8C" w:rsidRPr="00C56854">
        <w:rPr>
          <w:rStyle w:val="Strong"/>
          <w:sz w:val="22"/>
          <w:szCs w:val="22"/>
          <w:u w:val="single"/>
          <w:lang w:val="en-GB"/>
        </w:rPr>
        <w:t xml:space="preserve"> of tenders or requests to participate</w:t>
      </w:r>
    </w:p>
    <w:p w14:paraId="1BC28BB7" w14:textId="0F110D21" w:rsidR="00CC6D8C" w:rsidRPr="00F82AA4" w:rsidRDefault="00CC6D8C" w:rsidP="00CC6D8C">
      <w:pPr>
        <w:outlineLvl w:val="0"/>
        <w:rPr>
          <w:rStyle w:val="Strong"/>
          <w:b w:val="0"/>
          <w:sz w:val="22"/>
          <w:szCs w:val="22"/>
          <w:lang w:val="en-GB"/>
        </w:rPr>
      </w:pPr>
      <w:r w:rsidRPr="00C56854">
        <w:rPr>
          <w:rStyle w:val="Strong"/>
          <w:b w:val="0"/>
          <w:sz w:val="22"/>
          <w:szCs w:val="22"/>
          <w:lang w:val="en-GB"/>
        </w:rPr>
        <w:t xml:space="preserve">Date: </w:t>
      </w:r>
      <w:r w:rsidR="00EC44C5" w:rsidRPr="00C56854">
        <w:rPr>
          <w:rStyle w:val="Strong"/>
          <w:b w:val="0"/>
          <w:sz w:val="22"/>
          <w:szCs w:val="22"/>
          <w:lang w:val="en-GB"/>
        </w:rPr>
        <w:t>&lt;</w:t>
      </w:r>
      <w:r w:rsidR="00974446" w:rsidRPr="00C56854">
        <w:rPr>
          <w:rStyle w:val="Strong"/>
          <w:b w:val="0"/>
          <w:sz w:val="22"/>
          <w:szCs w:val="22"/>
          <w:lang w:val="en-GB"/>
        </w:rPr>
        <w:t>1</w:t>
      </w:r>
      <w:r w:rsidR="009A562E">
        <w:rPr>
          <w:rStyle w:val="Strong"/>
          <w:b w:val="0"/>
          <w:sz w:val="22"/>
          <w:szCs w:val="22"/>
          <w:lang w:val="en-GB"/>
        </w:rPr>
        <w:t>4</w:t>
      </w:r>
      <w:r w:rsidR="00EC44C5" w:rsidRPr="00C56854">
        <w:rPr>
          <w:rStyle w:val="Strong"/>
          <w:b w:val="0"/>
          <w:sz w:val="22"/>
          <w:szCs w:val="22"/>
          <w:lang w:val="en-GB"/>
        </w:rPr>
        <w:t>/</w:t>
      </w:r>
      <w:r w:rsidR="000B0088" w:rsidRPr="00C56854">
        <w:rPr>
          <w:rStyle w:val="Strong"/>
          <w:b w:val="0"/>
          <w:sz w:val="22"/>
          <w:szCs w:val="22"/>
          <w:lang w:val="en-GB"/>
        </w:rPr>
        <w:t>1</w:t>
      </w:r>
      <w:r w:rsidR="009921C9" w:rsidRPr="00C56854">
        <w:rPr>
          <w:rStyle w:val="Strong"/>
          <w:b w:val="0"/>
          <w:sz w:val="22"/>
          <w:szCs w:val="22"/>
          <w:lang w:val="en-GB"/>
        </w:rPr>
        <w:t>2</w:t>
      </w:r>
      <w:r w:rsidR="00EC44C5" w:rsidRPr="00C56854">
        <w:rPr>
          <w:rStyle w:val="Strong"/>
          <w:b w:val="0"/>
          <w:sz w:val="22"/>
          <w:szCs w:val="22"/>
          <w:lang w:val="en-GB"/>
        </w:rPr>
        <w:t>/2024</w:t>
      </w:r>
      <w:r w:rsidRPr="00C56854">
        <w:rPr>
          <w:rStyle w:val="Strong"/>
          <w:b w:val="0"/>
          <w:sz w:val="22"/>
          <w:szCs w:val="22"/>
          <w:lang w:val="en-GB"/>
        </w:rPr>
        <w:t>&gt;</w:t>
      </w:r>
      <w:r w:rsidRPr="00C56854">
        <w:rPr>
          <w:rStyle w:val="Strong"/>
          <w:b w:val="0"/>
          <w:sz w:val="22"/>
          <w:szCs w:val="22"/>
          <w:lang w:val="en-GB"/>
        </w:rPr>
        <w:br/>
        <w:t>Local Time</w:t>
      </w:r>
      <w:r w:rsidR="00D44E75" w:rsidRPr="00C56854">
        <w:rPr>
          <w:rStyle w:val="Strong"/>
          <w:b w:val="0"/>
          <w:sz w:val="22"/>
          <w:szCs w:val="22"/>
          <w:lang w:val="en-GB"/>
        </w:rPr>
        <w:t xml:space="preserve"> </w:t>
      </w:r>
      <w:r w:rsidR="00EC44C5" w:rsidRPr="00C56854">
        <w:rPr>
          <w:rStyle w:val="Strong"/>
          <w:b w:val="0"/>
          <w:sz w:val="22"/>
          <w:szCs w:val="22"/>
          <w:lang w:val="en-GB"/>
        </w:rPr>
        <w:t>(</w:t>
      </w:r>
      <w:r w:rsidR="00D44E75" w:rsidRPr="00C56854">
        <w:rPr>
          <w:rStyle w:val="Strong"/>
          <w:b w:val="0"/>
          <w:sz w:val="22"/>
          <w:szCs w:val="22"/>
          <w:lang w:val="en-GB"/>
        </w:rPr>
        <w:t>Central European Time)</w:t>
      </w:r>
      <w:r w:rsidRPr="00C56854">
        <w:rPr>
          <w:rStyle w:val="Strong"/>
          <w:b w:val="0"/>
          <w:sz w:val="22"/>
          <w:szCs w:val="22"/>
          <w:lang w:val="en-GB"/>
        </w:rPr>
        <w:t xml:space="preserve">: </w:t>
      </w:r>
      <w:r w:rsidR="00EC44C5" w:rsidRPr="00C56854">
        <w:rPr>
          <w:rStyle w:val="Strong"/>
          <w:b w:val="0"/>
          <w:sz w:val="22"/>
          <w:szCs w:val="22"/>
          <w:lang w:val="en-GB"/>
        </w:rPr>
        <w:t>&lt;23:59</w:t>
      </w:r>
      <w:r w:rsidRPr="00C56854">
        <w:rPr>
          <w:rStyle w:val="Strong"/>
          <w:b w:val="0"/>
          <w:sz w:val="22"/>
          <w:szCs w:val="22"/>
          <w:lang w:val="en-GB"/>
        </w:rPr>
        <w:t>&gt;</w:t>
      </w:r>
    </w:p>
    <w:p w14:paraId="1176BE21" w14:textId="43A2ED9E" w:rsidR="00CC6D8C" w:rsidRPr="000C5929" w:rsidRDefault="00CC6D8C" w:rsidP="00CC6D8C">
      <w:pPr>
        <w:outlineLvl w:val="0"/>
        <w:rPr>
          <w:rStyle w:val="Strong"/>
          <w:sz w:val="22"/>
          <w:szCs w:val="22"/>
          <w:u w:val="single"/>
          <w:lang w:val="en-GB"/>
        </w:rPr>
      </w:pPr>
      <w:r>
        <w:rPr>
          <w:rStyle w:val="Strong"/>
          <w:sz w:val="22"/>
          <w:szCs w:val="22"/>
          <w:lang w:val="en-GB"/>
        </w:rPr>
        <w:br/>
      </w:r>
      <w:r w:rsidRPr="000C5929">
        <w:rPr>
          <w:rStyle w:val="Strong"/>
          <w:sz w:val="22"/>
          <w:szCs w:val="22"/>
          <w:u w:val="single"/>
          <w:lang w:val="en-GB"/>
        </w:rPr>
        <w:t>IV.2.6) Minimum time frame during which the tenderer must maintain the tender</w:t>
      </w:r>
    </w:p>
    <w:p w14:paraId="1368B8E1" w14:textId="03FA90FE" w:rsidR="00CC6D8C" w:rsidRPr="000C5929" w:rsidRDefault="00CC6D8C" w:rsidP="00CC6D8C">
      <w:pPr>
        <w:outlineLvl w:val="0"/>
        <w:rPr>
          <w:rStyle w:val="Strong"/>
          <w:b w:val="0"/>
          <w:color w:val="FF0000"/>
          <w:sz w:val="22"/>
          <w:szCs w:val="22"/>
          <w:lang w:val="en-GB"/>
        </w:rPr>
      </w:pPr>
      <w:r w:rsidRPr="00DD1994">
        <w:rPr>
          <w:rStyle w:val="Strong"/>
          <w:b w:val="0"/>
          <w:sz w:val="22"/>
          <w:szCs w:val="22"/>
          <w:lang w:val="en-GB"/>
        </w:rPr>
        <w:t xml:space="preserve">Duration in months: </w:t>
      </w:r>
      <w:r w:rsidR="000C5929" w:rsidRPr="00DD1994">
        <w:rPr>
          <w:rStyle w:val="Strong"/>
          <w:b w:val="0"/>
          <w:sz w:val="22"/>
          <w:szCs w:val="22"/>
          <w:lang w:val="en-GB"/>
        </w:rPr>
        <w:t>3</w:t>
      </w:r>
      <w:r w:rsidR="000B0088" w:rsidRPr="00DD1994">
        <w:rPr>
          <w:rStyle w:val="Strong"/>
          <w:b w:val="0"/>
          <w:sz w:val="22"/>
          <w:szCs w:val="22"/>
          <w:lang w:val="en-GB"/>
        </w:rPr>
        <w:t xml:space="preserve">(from the date stated for receipt of tender) </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0CE0D17C" w:rsidR="00DE28AE" w:rsidRPr="00D225CC" w:rsidRDefault="00CC6D8C" w:rsidP="008F66E7">
      <w:pPr>
        <w:outlineLvl w:val="0"/>
        <w:rPr>
          <w:lang w:val="en-GB"/>
        </w:rPr>
      </w:pPr>
      <w:r w:rsidRPr="00C56854">
        <w:rPr>
          <w:rStyle w:val="Strong"/>
          <w:b w:val="0"/>
          <w:sz w:val="22"/>
          <w:szCs w:val="22"/>
          <w:lang w:val="en-GB"/>
        </w:rPr>
        <w:t>Date:</w:t>
      </w:r>
      <w:r w:rsidR="009A562E">
        <w:rPr>
          <w:rStyle w:val="Strong"/>
          <w:b w:val="0"/>
          <w:sz w:val="22"/>
          <w:szCs w:val="22"/>
          <w:lang w:val="en-GB"/>
        </w:rPr>
        <w:t>20</w:t>
      </w:r>
      <w:r w:rsidR="00EC44C5" w:rsidRPr="00C56854">
        <w:rPr>
          <w:rStyle w:val="Strong"/>
          <w:b w:val="0"/>
          <w:sz w:val="22"/>
          <w:szCs w:val="22"/>
          <w:lang w:val="en-GB"/>
        </w:rPr>
        <w:t>/</w:t>
      </w:r>
      <w:r w:rsidR="000B0088" w:rsidRPr="00C56854">
        <w:rPr>
          <w:rStyle w:val="Strong"/>
          <w:b w:val="0"/>
          <w:sz w:val="22"/>
          <w:szCs w:val="22"/>
          <w:lang w:val="en-GB"/>
        </w:rPr>
        <w:t>1</w:t>
      </w:r>
      <w:r w:rsidR="009921C9" w:rsidRPr="00C56854">
        <w:rPr>
          <w:rStyle w:val="Strong"/>
          <w:b w:val="0"/>
          <w:sz w:val="22"/>
          <w:szCs w:val="22"/>
          <w:lang w:val="en-GB"/>
        </w:rPr>
        <w:t>2</w:t>
      </w:r>
      <w:r w:rsidR="00EC44C5" w:rsidRPr="00C56854">
        <w:rPr>
          <w:rStyle w:val="Strong"/>
          <w:b w:val="0"/>
          <w:sz w:val="22"/>
          <w:szCs w:val="22"/>
          <w:lang w:val="en-GB"/>
        </w:rPr>
        <w:t>/2024</w:t>
      </w:r>
      <w:r w:rsidRPr="00C56854">
        <w:rPr>
          <w:rStyle w:val="Strong"/>
          <w:b w:val="0"/>
          <w:sz w:val="22"/>
          <w:szCs w:val="22"/>
          <w:u w:val="single"/>
          <w:lang w:val="en-GB"/>
        </w:rPr>
        <w:br/>
      </w:r>
      <w:r w:rsidRPr="00C56854">
        <w:rPr>
          <w:rStyle w:val="Strong"/>
          <w:b w:val="0"/>
          <w:sz w:val="22"/>
          <w:szCs w:val="22"/>
          <w:lang w:val="en-GB"/>
        </w:rPr>
        <w:t>Local time</w:t>
      </w:r>
      <w:r w:rsidR="00135FF0" w:rsidRPr="00C56854">
        <w:rPr>
          <w:rStyle w:val="Strong"/>
          <w:b w:val="0"/>
          <w:sz w:val="22"/>
          <w:szCs w:val="22"/>
          <w:lang w:val="en-GB"/>
        </w:rPr>
        <w:t xml:space="preserve"> </w:t>
      </w:r>
      <w:r w:rsidR="00EC44C5" w:rsidRPr="00C56854">
        <w:rPr>
          <w:rStyle w:val="Strong"/>
          <w:b w:val="0"/>
          <w:sz w:val="22"/>
          <w:szCs w:val="22"/>
          <w:lang w:val="en-GB"/>
        </w:rPr>
        <w:t>Central European Time</w:t>
      </w:r>
      <w:r w:rsidRPr="00C56854">
        <w:rPr>
          <w:rStyle w:val="Strong"/>
          <w:b w:val="0"/>
          <w:sz w:val="22"/>
          <w:szCs w:val="22"/>
          <w:lang w:val="en-GB"/>
        </w:rPr>
        <w:t>:</w:t>
      </w:r>
      <w:r w:rsidR="00EC44C5" w:rsidRPr="00C56854">
        <w:rPr>
          <w:rStyle w:val="Strong"/>
          <w:b w:val="0"/>
          <w:sz w:val="22"/>
          <w:szCs w:val="22"/>
          <w:lang w:val="en-GB"/>
        </w:rPr>
        <w:t xml:space="preserve"> 10:00</w:t>
      </w:r>
      <w:r w:rsidRPr="00C56854">
        <w:rPr>
          <w:rStyle w:val="Strong"/>
          <w:sz w:val="22"/>
          <w:szCs w:val="22"/>
          <w:u w:val="single"/>
          <w:lang w:val="en-GB"/>
        </w:rPr>
        <w:br/>
      </w:r>
      <w:r w:rsidRPr="00C56854">
        <w:rPr>
          <w:rStyle w:val="Strong"/>
          <w:b w:val="0"/>
          <w:sz w:val="22"/>
          <w:szCs w:val="22"/>
          <w:lang w:val="en-GB"/>
        </w:rPr>
        <w:t xml:space="preserve">Place: </w:t>
      </w:r>
      <w:r w:rsidR="00EC44C5" w:rsidRPr="00C56854">
        <w:rPr>
          <w:rStyle w:val="Strong"/>
          <w:b w:val="0"/>
          <w:sz w:val="22"/>
          <w:szCs w:val="22"/>
          <w:lang w:val="en-GB"/>
        </w:rPr>
        <w:t xml:space="preserve">Skopje, Green Institute </w:t>
      </w:r>
      <w:r w:rsidR="000B0088" w:rsidRPr="00C56854">
        <w:rPr>
          <w:rStyle w:val="Strong"/>
          <w:b w:val="0"/>
          <w:sz w:val="22"/>
          <w:szCs w:val="22"/>
          <w:lang w:val="en-GB"/>
        </w:rPr>
        <w:t>premises</w:t>
      </w:r>
      <w:r w:rsidR="000B0088">
        <w:rPr>
          <w:rStyle w:val="Strong"/>
          <w:b w:val="0"/>
          <w:sz w:val="22"/>
          <w:szCs w:val="22"/>
          <w:lang w:val="en-GB"/>
        </w:rPr>
        <w:t xml:space="preserve"> </w:t>
      </w:r>
    </w:p>
    <w:sectPr w:rsidR="00DE28AE"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A2FF" w14:textId="77777777" w:rsidR="007E6ED4" w:rsidRDefault="007E6ED4">
      <w:r>
        <w:separator/>
      </w:r>
    </w:p>
  </w:endnote>
  <w:endnote w:type="continuationSeparator" w:id="0">
    <w:p w14:paraId="7E029EC3" w14:textId="77777777" w:rsidR="007E6ED4" w:rsidRDefault="007E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5601DB">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5601DB">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5D8A1" w14:textId="77777777" w:rsidR="007E6ED4" w:rsidRDefault="007E6ED4">
      <w:r>
        <w:separator/>
      </w:r>
    </w:p>
  </w:footnote>
  <w:footnote w:type="continuationSeparator" w:id="0">
    <w:p w14:paraId="2E969C2A" w14:textId="77777777" w:rsidR="007E6ED4" w:rsidRDefault="007E6ED4">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 w:id="2">
    <w:p w14:paraId="1CF43847" w14:textId="75E26B64" w:rsidR="00196F2A" w:rsidRPr="008F66E7" w:rsidRDefault="00196F2A">
      <w:pPr>
        <w:pStyle w:val="FootnoteText"/>
        <w:rPr>
          <w:lang w:val="en-IE"/>
        </w:rPr>
      </w:pPr>
      <w:r>
        <w:rPr>
          <w:rStyle w:val="FootnoteReference"/>
        </w:rPr>
        <w:footnoteRef/>
      </w:r>
      <w:r>
        <w:t xml:space="preserve"> </w:t>
      </w:r>
      <w:r w:rsidRPr="008F66E7">
        <w:rPr>
          <w:sz w:val="18"/>
          <w:szCs w:val="18"/>
          <w:lang w:val="en-IE"/>
        </w:rPr>
        <w:t>It might be used to expand the description of the subject matter of the contract</w:t>
      </w:r>
      <w:r>
        <w:rPr>
          <w:sz w:val="18"/>
          <w:szCs w:val="18"/>
          <w:lang w:val="en-I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0314514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71935307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37646711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9605334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12345781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91397243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37219126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7985209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235969381">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2036425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3516971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3636754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041251650">
    <w:abstractNumId w:val="17"/>
  </w:num>
  <w:num w:numId="14" w16cid:durableId="901258221">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335374727">
    <w:abstractNumId w:val="13"/>
  </w:num>
  <w:num w:numId="16" w16cid:durableId="1907303352">
    <w:abstractNumId w:val="15"/>
  </w:num>
  <w:num w:numId="17" w16cid:durableId="139600270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4662025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03195248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4474761">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6134178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00829266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370231395">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67302610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9194774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5634132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90009386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981108407">
    <w:abstractNumId w:val="27"/>
  </w:num>
  <w:num w:numId="29" w16cid:durableId="208420702">
    <w:abstractNumId w:val="27"/>
  </w:num>
  <w:num w:numId="30" w16cid:durableId="1990401474">
    <w:abstractNumId w:val="27"/>
  </w:num>
  <w:num w:numId="31" w16cid:durableId="868883784">
    <w:abstractNumId w:val="27"/>
  </w:num>
  <w:num w:numId="32" w16cid:durableId="194144727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71594914">
    <w:abstractNumId w:val="35"/>
  </w:num>
  <w:num w:numId="34" w16cid:durableId="145055243">
    <w:abstractNumId w:val="41"/>
  </w:num>
  <w:num w:numId="35" w16cid:durableId="1165979399">
    <w:abstractNumId w:val="34"/>
  </w:num>
  <w:num w:numId="36" w16cid:durableId="1901596952">
    <w:abstractNumId w:val="33"/>
  </w:num>
  <w:num w:numId="37" w16cid:durableId="1719014957">
    <w:abstractNumId w:val="36"/>
  </w:num>
  <w:num w:numId="38" w16cid:durableId="550306775">
    <w:abstractNumId w:val="39"/>
  </w:num>
  <w:num w:numId="39" w16cid:durableId="365060120">
    <w:abstractNumId w:val="44"/>
  </w:num>
  <w:num w:numId="40" w16cid:durableId="1384253393">
    <w:abstractNumId w:val="45"/>
  </w:num>
  <w:num w:numId="41" w16cid:durableId="1649632795">
    <w:abstractNumId w:val="40"/>
  </w:num>
  <w:num w:numId="42" w16cid:durableId="1582593920">
    <w:abstractNumId w:val="43"/>
  </w:num>
  <w:num w:numId="43" w16cid:durableId="1240293536">
    <w:abstractNumId w:val="37"/>
  </w:num>
  <w:num w:numId="44" w16cid:durableId="1451897835">
    <w:abstractNumId w:val="38"/>
  </w:num>
  <w:num w:numId="45" w16cid:durableId="157385550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fr-BE" w:vendorID="64" w:dllVersion="6" w:nlCheck="1" w:checkStyle="1"/>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IE" w:vendorID="64" w:dllVersion="4096" w:nlCheck="1" w:checkStyle="0"/>
  <w:activeWritingStyle w:appName="MSWord" w:lang="fr-BE" w:vendorID="64" w:dllVersion="409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1840"/>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43A5"/>
    <w:rsid w:val="00095030"/>
    <w:rsid w:val="000950D5"/>
    <w:rsid w:val="000970C3"/>
    <w:rsid w:val="000A3758"/>
    <w:rsid w:val="000A5EA0"/>
    <w:rsid w:val="000A708F"/>
    <w:rsid w:val="000B0088"/>
    <w:rsid w:val="000C1522"/>
    <w:rsid w:val="000C5929"/>
    <w:rsid w:val="000C5B55"/>
    <w:rsid w:val="000E5BBC"/>
    <w:rsid w:val="000E767D"/>
    <w:rsid w:val="000F0F6C"/>
    <w:rsid w:val="000F2083"/>
    <w:rsid w:val="000F4D57"/>
    <w:rsid w:val="000F5DEF"/>
    <w:rsid w:val="00101385"/>
    <w:rsid w:val="0010162C"/>
    <w:rsid w:val="00105302"/>
    <w:rsid w:val="001057A4"/>
    <w:rsid w:val="001104C5"/>
    <w:rsid w:val="00110A94"/>
    <w:rsid w:val="00112210"/>
    <w:rsid w:val="00115D2F"/>
    <w:rsid w:val="00120298"/>
    <w:rsid w:val="00122B86"/>
    <w:rsid w:val="00126E99"/>
    <w:rsid w:val="00134577"/>
    <w:rsid w:val="00135FF0"/>
    <w:rsid w:val="0014405E"/>
    <w:rsid w:val="00144547"/>
    <w:rsid w:val="0015107D"/>
    <w:rsid w:val="00155BF4"/>
    <w:rsid w:val="00162F40"/>
    <w:rsid w:val="001661F7"/>
    <w:rsid w:val="001707D5"/>
    <w:rsid w:val="0017184C"/>
    <w:rsid w:val="00180D47"/>
    <w:rsid w:val="00181270"/>
    <w:rsid w:val="00182E0D"/>
    <w:rsid w:val="001833D8"/>
    <w:rsid w:val="00192D12"/>
    <w:rsid w:val="001951FE"/>
    <w:rsid w:val="00196F2A"/>
    <w:rsid w:val="001A0C86"/>
    <w:rsid w:val="001A136D"/>
    <w:rsid w:val="001A1BE1"/>
    <w:rsid w:val="001B13B1"/>
    <w:rsid w:val="001B2571"/>
    <w:rsid w:val="001C3A54"/>
    <w:rsid w:val="001C64F1"/>
    <w:rsid w:val="001D19A6"/>
    <w:rsid w:val="001D41B4"/>
    <w:rsid w:val="001D55F7"/>
    <w:rsid w:val="001D5DEF"/>
    <w:rsid w:val="001E0BA5"/>
    <w:rsid w:val="001E50A2"/>
    <w:rsid w:val="001F08D0"/>
    <w:rsid w:val="001F120E"/>
    <w:rsid w:val="001F1546"/>
    <w:rsid w:val="001F47F3"/>
    <w:rsid w:val="001F5D80"/>
    <w:rsid w:val="00201320"/>
    <w:rsid w:val="00210466"/>
    <w:rsid w:val="00216876"/>
    <w:rsid w:val="00221CCE"/>
    <w:rsid w:val="00226829"/>
    <w:rsid w:val="00231106"/>
    <w:rsid w:val="00233B9D"/>
    <w:rsid w:val="00233DDA"/>
    <w:rsid w:val="002379A8"/>
    <w:rsid w:val="00245CBA"/>
    <w:rsid w:val="00250A28"/>
    <w:rsid w:val="00266EB9"/>
    <w:rsid w:val="00282863"/>
    <w:rsid w:val="00290440"/>
    <w:rsid w:val="00290EBC"/>
    <w:rsid w:val="0029308D"/>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0F13"/>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C62A0"/>
    <w:rsid w:val="003D195A"/>
    <w:rsid w:val="003D2ADD"/>
    <w:rsid w:val="003D4201"/>
    <w:rsid w:val="003D5D5F"/>
    <w:rsid w:val="003D6B49"/>
    <w:rsid w:val="003E3A87"/>
    <w:rsid w:val="003E40B4"/>
    <w:rsid w:val="003F32FF"/>
    <w:rsid w:val="003F554E"/>
    <w:rsid w:val="0040360C"/>
    <w:rsid w:val="0040443B"/>
    <w:rsid w:val="0042033D"/>
    <w:rsid w:val="00424124"/>
    <w:rsid w:val="00426624"/>
    <w:rsid w:val="00427628"/>
    <w:rsid w:val="00430E20"/>
    <w:rsid w:val="0043190A"/>
    <w:rsid w:val="00434A54"/>
    <w:rsid w:val="00434E39"/>
    <w:rsid w:val="0043637D"/>
    <w:rsid w:val="004405D2"/>
    <w:rsid w:val="00447D77"/>
    <w:rsid w:val="0045124A"/>
    <w:rsid w:val="00452327"/>
    <w:rsid w:val="0045494F"/>
    <w:rsid w:val="004568F2"/>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B7B41"/>
    <w:rsid w:val="004C0DB3"/>
    <w:rsid w:val="004C49B2"/>
    <w:rsid w:val="004C68B3"/>
    <w:rsid w:val="004D072E"/>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0DEF"/>
    <w:rsid w:val="005558E0"/>
    <w:rsid w:val="005601DB"/>
    <w:rsid w:val="0056183E"/>
    <w:rsid w:val="005649D4"/>
    <w:rsid w:val="00565A69"/>
    <w:rsid w:val="00571687"/>
    <w:rsid w:val="00571989"/>
    <w:rsid w:val="00572F15"/>
    <w:rsid w:val="005745D5"/>
    <w:rsid w:val="00581953"/>
    <w:rsid w:val="00583EC9"/>
    <w:rsid w:val="00584BF4"/>
    <w:rsid w:val="00584D96"/>
    <w:rsid w:val="005908F0"/>
    <w:rsid w:val="00590ADB"/>
    <w:rsid w:val="00592D28"/>
    <w:rsid w:val="005B13A4"/>
    <w:rsid w:val="005B2FB5"/>
    <w:rsid w:val="005B35A2"/>
    <w:rsid w:val="005B3ED3"/>
    <w:rsid w:val="005B48D0"/>
    <w:rsid w:val="005B4F80"/>
    <w:rsid w:val="005B55EE"/>
    <w:rsid w:val="005C632E"/>
    <w:rsid w:val="005D0AD5"/>
    <w:rsid w:val="005D3698"/>
    <w:rsid w:val="005D3D85"/>
    <w:rsid w:val="005D45D4"/>
    <w:rsid w:val="005D720E"/>
    <w:rsid w:val="005E3AE0"/>
    <w:rsid w:val="005E3EEE"/>
    <w:rsid w:val="005E4BED"/>
    <w:rsid w:val="005E53BD"/>
    <w:rsid w:val="005F776D"/>
    <w:rsid w:val="00603F87"/>
    <w:rsid w:val="00613036"/>
    <w:rsid w:val="0061336A"/>
    <w:rsid w:val="00613E78"/>
    <w:rsid w:val="00626BBA"/>
    <w:rsid w:val="00627FB4"/>
    <w:rsid w:val="00637237"/>
    <w:rsid w:val="0064066F"/>
    <w:rsid w:val="0064390B"/>
    <w:rsid w:val="00651CAF"/>
    <w:rsid w:val="00652EFC"/>
    <w:rsid w:val="006552B5"/>
    <w:rsid w:val="00663C6D"/>
    <w:rsid w:val="00667AEB"/>
    <w:rsid w:val="006738B9"/>
    <w:rsid w:val="00674F9C"/>
    <w:rsid w:val="0067554A"/>
    <w:rsid w:val="00675773"/>
    <w:rsid w:val="00675EEE"/>
    <w:rsid w:val="006770CA"/>
    <w:rsid w:val="00686C3A"/>
    <w:rsid w:val="0068769C"/>
    <w:rsid w:val="00694AA7"/>
    <w:rsid w:val="006972A0"/>
    <w:rsid w:val="00697F82"/>
    <w:rsid w:val="006A0175"/>
    <w:rsid w:val="006A0598"/>
    <w:rsid w:val="006A2F21"/>
    <w:rsid w:val="006A3716"/>
    <w:rsid w:val="006A4FE4"/>
    <w:rsid w:val="006A66DA"/>
    <w:rsid w:val="006A7394"/>
    <w:rsid w:val="006B0C51"/>
    <w:rsid w:val="006B2F6C"/>
    <w:rsid w:val="006B3D18"/>
    <w:rsid w:val="006B59B9"/>
    <w:rsid w:val="006C0693"/>
    <w:rsid w:val="006C0EB6"/>
    <w:rsid w:val="006C0F37"/>
    <w:rsid w:val="006D4123"/>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1616D"/>
    <w:rsid w:val="00716622"/>
    <w:rsid w:val="00725B5A"/>
    <w:rsid w:val="00726621"/>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0E3E"/>
    <w:rsid w:val="007816CF"/>
    <w:rsid w:val="00783B39"/>
    <w:rsid w:val="007955F2"/>
    <w:rsid w:val="00795842"/>
    <w:rsid w:val="00795E5F"/>
    <w:rsid w:val="007A04AC"/>
    <w:rsid w:val="007A4283"/>
    <w:rsid w:val="007B6487"/>
    <w:rsid w:val="007C136C"/>
    <w:rsid w:val="007C201A"/>
    <w:rsid w:val="007C352C"/>
    <w:rsid w:val="007C593F"/>
    <w:rsid w:val="007D0ECA"/>
    <w:rsid w:val="007D29AC"/>
    <w:rsid w:val="007D2FCB"/>
    <w:rsid w:val="007D6292"/>
    <w:rsid w:val="007D761E"/>
    <w:rsid w:val="007E063C"/>
    <w:rsid w:val="007E153C"/>
    <w:rsid w:val="007E5045"/>
    <w:rsid w:val="007E53DA"/>
    <w:rsid w:val="007E6ED4"/>
    <w:rsid w:val="007F095B"/>
    <w:rsid w:val="007F0984"/>
    <w:rsid w:val="007F1048"/>
    <w:rsid w:val="007F31F9"/>
    <w:rsid w:val="007F5383"/>
    <w:rsid w:val="008001B4"/>
    <w:rsid w:val="00800827"/>
    <w:rsid w:val="00801372"/>
    <w:rsid w:val="008162F6"/>
    <w:rsid w:val="008272C0"/>
    <w:rsid w:val="0083168B"/>
    <w:rsid w:val="008323D3"/>
    <w:rsid w:val="008351FF"/>
    <w:rsid w:val="0084427F"/>
    <w:rsid w:val="00845D2E"/>
    <w:rsid w:val="00850CAD"/>
    <w:rsid w:val="00851792"/>
    <w:rsid w:val="00853875"/>
    <w:rsid w:val="00855235"/>
    <w:rsid w:val="00860295"/>
    <w:rsid w:val="0088068C"/>
    <w:rsid w:val="00883151"/>
    <w:rsid w:val="00892A43"/>
    <w:rsid w:val="008938FF"/>
    <w:rsid w:val="00894E29"/>
    <w:rsid w:val="0089693D"/>
    <w:rsid w:val="008A1514"/>
    <w:rsid w:val="008A377D"/>
    <w:rsid w:val="008C2148"/>
    <w:rsid w:val="008C2513"/>
    <w:rsid w:val="008C3178"/>
    <w:rsid w:val="008C5B63"/>
    <w:rsid w:val="008C68A0"/>
    <w:rsid w:val="008D02FF"/>
    <w:rsid w:val="008D1243"/>
    <w:rsid w:val="008D243C"/>
    <w:rsid w:val="008E1BAE"/>
    <w:rsid w:val="008E2D12"/>
    <w:rsid w:val="008F13BB"/>
    <w:rsid w:val="008F4ED2"/>
    <w:rsid w:val="008F4F6C"/>
    <w:rsid w:val="008F66E7"/>
    <w:rsid w:val="009044E4"/>
    <w:rsid w:val="009055F3"/>
    <w:rsid w:val="009066B6"/>
    <w:rsid w:val="00907556"/>
    <w:rsid w:val="00913817"/>
    <w:rsid w:val="00916642"/>
    <w:rsid w:val="00924137"/>
    <w:rsid w:val="00925F7F"/>
    <w:rsid w:val="0092731B"/>
    <w:rsid w:val="00947EF4"/>
    <w:rsid w:val="00952960"/>
    <w:rsid w:val="00954440"/>
    <w:rsid w:val="00960A2B"/>
    <w:rsid w:val="009707C4"/>
    <w:rsid w:val="00970B01"/>
    <w:rsid w:val="00971CC5"/>
    <w:rsid w:val="00974446"/>
    <w:rsid w:val="009874BD"/>
    <w:rsid w:val="009900DD"/>
    <w:rsid w:val="00990B40"/>
    <w:rsid w:val="00991002"/>
    <w:rsid w:val="009921C9"/>
    <w:rsid w:val="009A562E"/>
    <w:rsid w:val="009B06B5"/>
    <w:rsid w:val="009B0CA6"/>
    <w:rsid w:val="009B0DBF"/>
    <w:rsid w:val="009B5E33"/>
    <w:rsid w:val="009B6F36"/>
    <w:rsid w:val="009C0E9E"/>
    <w:rsid w:val="009C271F"/>
    <w:rsid w:val="009C4007"/>
    <w:rsid w:val="009C7312"/>
    <w:rsid w:val="009D6350"/>
    <w:rsid w:val="009D6916"/>
    <w:rsid w:val="009E4662"/>
    <w:rsid w:val="009E5005"/>
    <w:rsid w:val="009F0742"/>
    <w:rsid w:val="009F128B"/>
    <w:rsid w:val="00A03055"/>
    <w:rsid w:val="00A07B31"/>
    <w:rsid w:val="00A11931"/>
    <w:rsid w:val="00A11E6B"/>
    <w:rsid w:val="00A16069"/>
    <w:rsid w:val="00A171EA"/>
    <w:rsid w:val="00A22177"/>
    <w:rsid w:val="00A2314D"/>
    <w:rsid w:val="00A2523F"/>
    <w:rsid w:val="00A416DD"/>
    <w:rsid w:val="00A433A6"/>
    <w:rsid w:val="00A43E7A"/>
    <w:rsid w:val="00A46E25"/>
    <w:rsid w:val="00A46ED3"/>
    <w:rsid w:val="00A525AF"/>
    <w:rsid w:val="00A54502"/>
    <w:rsid w:val="00A70611"/>
    <w:rsid w:val="00A7101F"/>
    <w:rsid w:val="00A73E50"/>
    <w:rsid w:val="00A7648B"/>
    <w:rsid w:val="00A779FE"/>
    <w:rsid w:val="00A77B07"/>
    <w:rsid w:val="00A84E04"/>
    <w:rsid w:val="00A853CC"/>
    <w:rsid w:val="00A91076"/>
    <w:rsid w:val="00A96048"/>
    <w:rsid w:val="00A9714E"/>
    <w:rsid w:val="00A97B08"/>
    <w:rsid w:val="00AA1C81"/>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127C"/>
    <w:rsid w:val="00AF7BB3"/>
    <w:rsid w:val="00B063F9"/>
    <w:rsid w:val="00B112A1"/>
    <w:rsid w:val="00B141A6"/>
    <w:rsid w:val="00B14398"/>
    <w:rsid w:val="00B17284"/>
    <w:rsid w:val="00B2278F"/>
    <w:rsid w:val="00B22E7F"/>
    <w:rsid w:val="00B304D7"/>
    <w:rsid w:val="00B30DFF"/>
    <w:rsid w:val="00B407D7"/>
    <w:rsid w:val="00B46840"/>
    <w:rsid w:val="00B46B73"/>
    <w:rsid w:val="00B513FE"/>
    <w:rsid w:val="00B5587D"/>
    <w:rsid w:val="00B56CE9"/>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135E"/>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022"/>
    <w:rsid w:val="00C545B1"/>
    <w:rsid w:val="00C56854"/>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6BD1"/>
    <w:rsid w:val="00CE7536"/>
    <w:rsid w:val="00CF0E53"/>
    <w:rsid w:val="00CF366A"/>
    <w:rsid w:val="00D00216"/>
    <w:rsid w:val="00D00DBC"/>
    <w:rsid w:val="00D011CD"/>
    <w:rsid w:val="00D0254B"/>
    <w:rsid w:val="00D225CC"/>
    <w:rsid w:val="00D22682"/>
    <w:rsid w:val="00D240C3"/>
    <w:rsid w:val="00D25196"/>
    <w:rsid w:val="00D30351"/>
    <w:rsid w:val="00D339BD"/>
    <w:rsid w:val="00D36765"/>
    <w:rsid w:val="00D37A76"/>
    <w:rsid w:val="00D40309"/>
    <w:rsid w:val="00D44E75"/>
    <w:rsid w:val="00D46724"/>
    <w:rsid w:val="00D47080"/>
    <w:rsid w:val="00D517A4"/>
    <w:rsid w:val="00D53C59"/>
    <w:rsid w:val="00D549F4"/>
    <w:rsid w:val="00D561D5"/>
    <w:rsid w:val="00D640F5"/>
    <w:rsid w:val="00D674F6"/>
    <w:rsid w:val="00D67CD8"/>
    <w:rsid w:val="00D67F00"/>
    <w:rsid w:val="00D714E2"/>
    <w:rsid w:val="00D76090"/>
    <w:rsid w:val="00D80D74"/>
    <w:rsid w:val="00D82AA0"/>
    <w:rsid w:val="00D8779C"/>
    <w:rsid w:val="00DA098F"/>
    <w:rsid w:val="00DA0ABA"/>
    <w:rsid w:val="00DA56BC"/>
    <w:rsid w:val="00DB0E68"/>
    <w:rsid w:val="00DB26E8"/>
    <w:rsid w:val="00DB35A9"/>
    <w:rsid w:val="00DB3D2D"/>
    <w:rsid w:val="00DB711B"/>
    <w:rsid w:val="00DC0253"/>
    <w:rsid w:val="00DC4F70"/>
    <w:rsid w:val="00DC6C9C"/>
    <w:rsid w:val="00DC753D"/>
    <w:rsid w:val="00DD0CD4"/>
    <w:rsid w:val="00DD1994"/>
    <w:rsid w:val="00DD6CBD"/>
    <w:rsid w:val="00DD759E"/>
    <w:rsid w:val="00DE1061"/>
    <w:rsid w:val="00DE2699"/>
    <w:rsid w:val="00DE28AE"/>
    <w:rsid w:val="00DE7B12"/>
    <w:rsid w:val="00E1782A"/>
    <w:rsid w:val="00E247F4"/>
    <w:rsid w:val="00E24AFF"/>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C44C5"/>
    <w:rsid w:val="00ED2177"/>
    <w:rsid w:val="00ED2754"/>
    <w:rsid w:val="00ED3B60"/>
    <w:rsid w:val="00ED418C"/>
    <w:rsid w:val="00ED6529"/>
    <w:rsid w:val="00EE6E92"/>
    <w:rsid w:val="00EE783F"/>
    <w:rsid w:val="00EF03C9"/>
    <w:rsid w:val="00EF0A8C"/>
    <w:rsid w:val="00EF2B16"/>
    <w:rsid w:val="00EF5C07"/>
    <w:rsid w:val="00EF6A28"/>
    <w:rsid w:val="00EF6FBF"/>
    <w:rsid w:val="00EF74CF"/>
    <w:rsid w:val="00F05BF1"/>
    <w:rsid w:val="00F10E8E"/>
    <w:rsid w:val="00F1113D"/>
    <w:rsid w:val="00F209A9"/>
    <w:rsid w:val="00F233FF"/>
    <w:rsid w:val="00F2568E"/>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40CD"/>
    <w:rsid w:val="00FB7051"/>
    <w:rsid w:val="00FC08E1"/>
    <w:rsid w:val="00FC194D"/>
    <w:rsid w:val="00FC622D"/>
    <w:rsid w:val="00FD7596"/>
    <w:rsid w:val="00FE5879"/>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3">
    <w:name w:val="heading 3"/>
    <w:basedOn w:val="Normal"/>
    <w:next w:val="Normal"/>
    <w:link w:val="Heading3Char"/>
    <w:semiHidden/>
    <w:unhideWhenUsed/>
    <w:qFormat/>
    <w:rsid w:val="005D3698"/>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semiHidden/>
    <w:unhideWhenUsed/>
    <w:qFormat/>
    <w:rsid w:val="005D369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Heading3Char">
    <w:name w:val="Heading 3 Char"/>
    <w:basedOn w:val="DefaultParagraphFont"/>
    <w:link w:val="Heading3"/>
    <w:semiHidden/>
    <w:rsid w:val="005D3698"/>
    <w:rPr>
      <w:rFonts w:asciiTheme="majorHAnsi" w:eastAsiaTheme="majorEastAsia" w:hAnsiTheme="majorHAnsi" w:cstheme="majorBidi"/>
      <w:snapToGrid w:val="0"/>
      <w:color w:val="1F4D78" w:themeColor="accent1" w:themeShade="7F"/>
      <w:sz w:val="24"/>
      <w:szCs w:val="24"/>
      <w:lang w:val="en-US" w:eastAsia="en-US"/>
    </w:rPr>
  </w:style>
  <w:style w:type="character" w:customStyle="1" w:styleId="Heading4Char">
    <w:name w:val="Heading 4 Char"/>
    <w:basedOn w:val="DefaultParagraphFont"/>
    <w:link w:val="Heading4"/>
    <w:semiHidden/>
    <w:rsid w:val="005D3698"/>
    <w:rPr>
      <w:rFonts w:asciiTheme="majorHAnsi" w:eastAsiaTheme="majorEastAsia" w:hAnsiTheme="majorHAnsi" w:cstheme="majorBidi"/>
      <w:i/>
      <w:iCs/>
      <w:snapToGrid w:val="0"/>
      <w:color w:val="2E74B5" w:themeColor="accent1" w:themeShade="BF"/>
      <w:sz w:val="24"/>
      <w:lang w:val="en-US" w:eastAsia="en-US"/>
    </w:rPr>
  </w:style>
  <w:style w:type="character" w:customStyle="1" w:styleId="confluence-anchor-link">
    <w:name w:val="confluence-anchor-link"/>
    <w:basedOn w:val="DefaultParagraphFont"/>
    <w:rsid w:val="005D3698"/>
  </w:style>
  <w:style w:type="character" w:customStyle="1" w:styleId="UnresolvedMention1">
    <w:name w:val="Unresolved Mention1"/>
    <w:basedOn w:val="DefaultParagraphFont"/>
    <w:uiPriority w:val="99"/>
    <w:semiHidden/>
    <w:unhideWhenUsed/>
    <w:rsid w:val="005D3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29180">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953055151">
      <w:bodyDiv w:val="1"/>
      <w:marLeft w:val="0"/>
      <w:marRight w:val="0"/>
      <w:marTop w:val="0"/>
      <w:marBottom w:val="0"/>
      <w:divBdr>
        <w:top w:val="none" w:sz="0" w:space="0" w:color="auto"/>
        <w:left w:val="none" w:sz="0" w:space="0" w:color="auto"/>
        <w:bottom w:val="none" w:sz="0" w:space="0" w:color="auto"/>
        <w:right w:val="none" w:sz="0" w:space="0" w:color="auto"/>
      </w:divBdr>
      <w:divsChild>
        <w:div w:id="833104912">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eninstitute.m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ED202A2620AE446BBDCE89FA3BBA43F" ma:contentTypeVersion="6" ma:contentTypeDescription="Creare un nuovo documento." ma:contentTypeScope="" ma:versionID="7360f8400cebeea44f0503e15bbbfcc3">
  <xsd:schema xmlns:xsd="http://www.w3.org/2001/XMLSchema" xmlns:xs="http://www.w3.org/2001/XMLSchema" xmlns:p="http://schemas.microsoft.com/office/2006/metadata/properties" xmlns:ns2="b1d0af56-621d-4e36-9332-9dc66a925961" xmlns:ns3="842b263e-9789-4484-be19-fa1db0daafc1" targetNamespace="http://schemas.microsoft.com/office/2006/metadata/properties" ma:root="true" ma:fieldsID="e1f73a04b7e47af28074c70bafe7f5f3" ns2:_="" ns3:_="">
    <xsd:import namespace="b1d0af56-621d-4e36-9332-9dc66a925961"/>
    <xsd:import namespace="842b263e-9789-4484-be19-fa1db0daafc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d0af56-621d-4e36-9332-9dc66a925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2b263e-9789-4484-be19-fa1db0daafc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FE1446-C35F-4A01-9FD8-4F3BCCC9E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d0af56-621d-4e36-9332-9dc66a925961"/>
    <ds:schemaRef ds:uri="842b263e-9789-4484-be19-fa1db0daaf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445FD0-C1EF-4767-8C62-61C619731EDF}">
  <ds:schemaRefs>
    <ds:schemaRef ds:uri="http://schemas.openxmlformats.org/officeDocument/2006/bibliography"/>
  </ds:schemaRefs>
</ds:datastoreItem>
</file>

<file path=customXml/itemProps4.xml><?xml version="1.0" encoding="utf-8"?>
<ds:datastoreItem xmlns:ds="http://schemas.openxmlformats.org/officeDocument/2006/customXml" ds:itemID="{F17B6391-645C-42B9-968E-A2AE969753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Flaka Ziba</cp:lastModifiedBy>
  <cp:revision>19</cp:revision>
  <cp:lastPrinted>2014-01-30T15:32:00Z</cp:lastPrinted>
  <dcterms:created xsi:type="dcterms:W3CDTF">2024-09-06T09:07:00Z</dcterms:created>
  <dcterms:modified xsi:type="dcterms:W3CDTF">2024-11-19T11:16:00Z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0x0101000ED202A2620AE446BBDCE89FA3BBA43F</vt:lpwstr>
  </property>
</Properties>
</file>